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C74" w:rsidRPr="00E10A72" w:rsidRDefault="00011C74" w:rsidP="00B36FB4">
      <w:pPr>
        <w:pStyle w:val="Nincstrkz"/>
        <w:suppressAutoHyphens/>
        <w:rPr>
          <w:rFonts w:ascii="Lucida Sans Unicode" w:hAnsi="Lucida Sans Unicode" w:cs="Lucida Sans Unicode"/>
        </w:rPr>
      </w:pPr>
    </w:p>
    <w:p w:rsidR="00517122" w:rsidRPr="00517122" w:rsidRDefault="00517122" w:rsidP="00517122">
      <w:pPr>
        <w:jc w:val="center"/>
        <w:rPr>
          <w:rFonts w:ascii="Lucida Sans Unicode" w:hAnsi="Lucida Sans Unicode" w:cs="Lucida Sans Unicode"/>
        </w:rPr>
      </w:pPr>
    </w:p>
    <w:p w:rsidR="00517122" w:rsidRPr="00517122" w:rsidRDefault="00517122" w:rsidP="00517122">
      <w:pPr>
        <w:jc w:val="center"/>
        <w:rPr>
          <w:rFonts w:ascii="Lucida Sans Unicode" w:hAnsi="Lucida Sans Unicode" w:cs="Lucida Sans Unicode"/>
        </w:rPr>
      </w:pPr>
    </w:p>
    <w:p w:rsidR="00CE76FC" w:rsidRDefault="00CE76FC" w:rsidP="00517122">
      <w:pPr>
        <w:pStyle w:val="Nincstrkz"/>
        <w:suppressAutoHyphens/>
        <w:jc w:val="center"/>
        <w:rPr>
          <w:rFonts w:ascii="Lucida Sans Unicode" w:eastAsia="Times New Roman" w:hAnsi="Lucida Sans Unicode" w:cs="Lucida Sans Unicode"/>
          <w:sz w:val="32"/>
          <w:szCs w:val="36"/>
          <w:lang w:val="en-US" w:eastAsia="hu-HU"/>
        </w:rPr>
      </w:pPr>
    </w:p>
    <w:p w:rsidR="00CE76FC" w:rsidRDefault="00CE76FC" w:rsidP="00517122">
      <w:pPr>
        <w:pStyle w:val="Nincstrkz"/>
        <w:suppressAutoHyphens/>
        <w:jc w:val="center"/>
        <w:rPr>
          <w:rFonts w:ascii="Lucida Sans Unicode" w:eastAsia="Times New Roman" w:hAnsi="Lucida Sans Unicode" w:cs="Lucida Sans Unicode"/>
          <w:sz w:val="32"/>
          <w:szCs w:val="36"/>
          <w:lang w:val="en-US" w:eastAsia="hu-HU"/>
        </w:rPr>
      </w:pPr>
    </w:p>
    <w:p w:rsidR="00CE76FC" w:rsidRDefault="00CE76FC" w:rsidP="00517122">
      <w:pPr>
        <w:pStyle w:val="Nincstrkz"/>
        <w:suppressAutoHyphens/>
        <w:jc w:val="center"/>
        <w:rPr>
          <w:rFonts w:ascii="Lucida Sans Unicode" w:eastAsia="Times New Roman" w:hAnsi="Lucida Sans Unicode" w:cs="Lucida Sans Unicode"/>
          <w:sz w:val="32"/>
          <w:szCs w:val="36"/>
          <w:lang w:val="en-US" w:eastAsia="hu-HU"/>
        </w:rPr>
      </w:pPr>
    </w:p>
    <w:p w:rsidR="005C7ABE" w:rsidRPr="00154A88" w:rsidRDefault="00B25CF4" w:rsidP="00517122">
      <w:pPr>
        <w:pStyle w:val="Nincstrkz"/>
        <w:suppressAutoHyphens/>
        <w:jc w:val="center"/>
        <w:rPr>
          <w:rFonts w:ascii="Lucida Sans Unicode" w:hAnsi="Lucida Sans Unicode" w:cs="Lucida Sans Unicode"/>
          <w:sz w:val="32"/>
          <w:szCs w:val="36"/>
        </w:rPr>
      </w:pPr>
      <w:r>
        <w:rPr>
          <w:rFonts w:ascii="Lucida Sans Unicode" w:eastAsia="Times New Roman" w:hAnsi="Lucida Sans Unicode" w:cs="Lucida Sans Unicode"/>
          <w:sz w:val="32"/>
          <w:szCs w:val="36"/>
          <w:lang w:val="en-US" w:eastAsia="hu-HU"/>
        </w:rPr>
        <w:t>Magyar Bencés Kongregáció Szent Mór Perjelség</w:t>
      </w:r>
    </w:p>
    <w:p w:rsidR="001F13E8" w:rsidRPr="00154A88" w:rsidRDefault="001F13E8" w:rsidP="00B36FB4">
      <w:pPr>
        <w:pStyle w:val="Nincstrkz"/>
        <w:suppressAutoHyphens/>
        <w:jc w:val="center"/>
        <w:rPr>
          <w:rFonts w:ascii="Lucida Sans Unicode" w:hAnsi="Lucida Sans Unicode" w:cs="Lucida Sans Unicode"/>
          <w:sz w:val="36"/>
          <w:szCs w:val="36"/>
          <w:u w:val="single"/>
        </w:rPr>
      </w:pPr>
    </w:p>
    <w:p w:rsidR="0017252B" w:rsidRPr="00154A88" w:rsidRDefault="0017252B" w:rsidP="00B36FB4">
      <w:pPr>
        <w:pStyle w:val="Nincstrkz"/>
        <w:suppressAutoHyphens/>
        <w:jc w:val="center"/>
        <w:rPr>
          <w:rFonts w:ascii="Lucida Sans Unicode" w:hAnsi="Lucida Sans Unicode" w:cs="Lucida Sans Unicode"/>
          <w:sz w:val="36"/>
          <w:szCs w:val="36"/>
          <w:u w:val="single"/>
        </w:rPr>
      </w:pPr>
    </w:p>
    <w:p w:rsidR="0039661C" w:rsidRPr="00154A88" w:rsidRDefault="0039661C" w:rsidP="00B36FB4">
      <w:pPr>
        <w:pStyle w:val="Nincstrkz"/>
        <w:suppressAutoHyphens/>
        <w:jc w:val="center"/>
        <w:rPr>
          <w:rFonts w:ascii="Lucida Sans Unicode" w:hAnsi="Lucida Sans Unicode" w:cs="Lucida Sans Unicode"/>
          <w:sz w:val="32"/>
          <w:szCs w:val="36"/>
          <w:u w:val="single"/>
        </w:rPr>
      </w:pPr>
      <w:r w:rsidRPr="00154A88">
        <w:rPr>
          <w:rFonts w:ascii="Lucida Sans Unicode" w:hAnsi="Lucida Sans Unicode" w:cs="Lucida Sans Unicode"/>
          <w:sz w:val="32"/>
          <w:szCs w:val="36"/>
          <w:u w:val="single"/>
        </w:rPr>
        <w:t>AJÁNLAT</w:t>
      </w:r>
      <w:r w:rsidR="009E287C" w:rsidRPr="00154A88">
        <w:rPr>
          <w:rFonts w:ascii="Lucida Sans Unicode" w:hAnsi="Lucida Sans Unicode" w:cs="Lucida Sans Unicode"/>
          <w:sz w:val="32"/>
          <w:szCs w:val="36"/>
          <w:u w:val="single"/>
        </w:rPr>
        <w:t>TÉTEL</w:t>
      </w:r>
      <w:r w:rsidRPr="00154A88">
        <w:rPr>
          <w:rFonts w:ascii="Lucida Sans Unicode" w:hAnsi="Lucida Sans Unicode" w:cs="Lucida Sans Unicode"/>
          <w:sz w:val="32"/>
          <w:szCs w:val="36"/>
          <w:u w:val="single"/>
        </w:rPr>
        <w:t>I DOKUMENTÁCIÓ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32"/>
          <w:szCs w:val="36"/>
        </w:rPr>
      </w:pPr>
    </w:p>
    <w:p w:rsidR="00EE0CCD" w:rsidRPr="00154A88" w:rsidRDefault="00B25CF4" w:rsidP="004F1096">
      <w:pPr>
        <w:pStyle w:val="Nincstrkz"/>
        <w:suppressAutoHyphens/>
        <w:jc w:val="center"/>
        <w:rPr>
          <w:rFonts w:ascii="Lucida Sans Unicode" w:hAnsi="Lucida Sans Unicode" w:cs="Lucida Sans Unicode"/>
          <w:bCs/>
          <w:i/>
          <w:sz w:val="20"/>
          <w:szCs w:val="24"/>
        </w:rPr>
      </w:pPr>
      <w:r w:rsidRPr="00710C92">
        <w:rPr>
          <w:rFonts w:ascii="Lucida Sans" w:hAnsi="Lucida Sans"/>
          <w:bCs/>
          <w:i/>
          <w:iCs/>
          <w:sz w:val="20"/>
          <w:szCs w:val="20"/>
        </w:rPr>
        <w:t>Kivitelezési szerződés alapján a Czuczor Gergely Bencés Gimnázium és Kollégium Luif Otmár Sporttelepének infrastrukturális bővítéséhez kapcsolódó építőipari feladatok kivitelezése</w:t>
      </w:r>
    </w:p>
    <w:p w:rsidR="0008047C" w:rsidRPr="00154A88" w:rsidRDefault="0008047C" w:rsidP="00B36FB4">
      <w:pPr>
        <w:pStyle w:val="Nincstrkz"/>
        <w:suppressAutoHyphens/>
        <w:jc w:val="both"/>
        <w:rPr>
          <w:rFonts w:ascii="Lucida Sans Unicode" w:hAnsi="Lucida Sans Unicode" w:cs="Lucida Sans Unicode"/>
          <w:bCs/>
          <w:sz w:val="20"/>
          <w:szCs w:val="24"/>
        </w:rPr>
      </w:pPr>
    </w:p>
    <w:p w:rsidR="0039661C" w:rsidRPr="00154A88" w:rsidRDefault="005547FB" w:rsidP="008D78B2">
      <w:pPr>
        <w:pStyle w:val="Nincstrkz"/>
        <w:suppressAutoHyphens/>
        <w:jc w:val="both"/>
        <w:rPr>
          <w:rFonts w:ascii="Lucida Sans Unicode" w:hAnsi="Lucida Sans Unicode" w:cs="Lucida Sans Unicode"/>
          <w:b/>
          <w:sz w:val="20"/>
          <w:szCs w:val="24"/>
        </w:rPr>
      </w:pPr>
      <w:r w:rsidRPr="00154A88">
        <w:rPr>
          <w:rFonts w:ascii="Lucida Sans Unicode" w:hAnsi="Lucida Sans Unicode" w:cs="Lucida Sans Unicode"/>
          <w:bCs/>
          <w:sz w:val="20"/>
          <w:szCs w:val="24"/>
          <w:lang w:val="en-US"/>
        </w:rPr>
        <w:t xml:space="preserve">tárgyú, a közbeszerzésekről szóló 2015. évi CXLIII. törvény (Kbt.) Harmadik Része szerinti, a 115. § alapján a nyílt eljárás szabályainak alkalmazásával induló közbeszerzési </w:t>
      </w:r>
      <w:r w:rsidR="0036417D" w:rsidRPr="00154A88">
        <w:rPr>
          <w:rFonts w:ascii="Lucida Sans Unicode" w:hAnsi="Lucida Sans Unicode" w:cs="Lucida Sans Unicode"/>
          <w:bCs/>
          <w:sz w:val="20"/>
          <w:szCs w:val="24"/>
          <w:lang w:val="en-US"/>
        </w:rPr>
        <w:t>eljárás</w:t>
      </w:r>
      <w:r w:rsidR="00EE0CCD" w:rsidRPr="00154A88">
        <w:rPr>
          <w:rFonts w:ascii="Lucida Sans Unicode" w:hAnsi="Lucida Sans Unicode" w:cs="Lucida Sans Unicode"/>
          <w:bCs/>
          <w:sz w:val="20"/>
          <w:szCs w:val="24"/>
        </w:rPr>
        <w:t>hoz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b/>
          <w:sz w:val="28"/>
          <w:szCs w:val="28"/>
        </w:rPr>
      </w:pP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b/>
        </w:rPr>
      </w:pP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</w:rPr>
      </w:pPr>
    </w:p>
    <w:p w:rsidR="003C31AA" w:rsidRPr="00154A88" w:rsidRDefault="003C31AA" w:rsidP="00B36FB4">
      <w:pPr>
        <w:pStyle w:val="Nincstrkz"/>
        <w:suppressAutoHyphens/>
        <w:jc w:val="center"/>
        <w:rPr>
          <w:rFonts w:ascii="Lucida Sans Unicode" w:hAnsi="Lucida Sans Unicode" w:cs="Lucida Sans Unicode"/>
          <w:b/>
          <w:szCs w:val="24"/>
        </w:rPr>
      </w:pPr>
    </w:p>
    <w:p w:rsidR="0039661C" w:rsidRPr="00154A88" w:rsidRDefault="005C7ABE" w:rsidP="00B36FB4">
      <w:pPr>
        <w:pStyle w:val="Nincstrkz"/>
        <w:suppressAutoHyphens/>
        <w:jc w:val="center"/>
        <w:rPr>
          <w:rFonts w:ascii="Lucida Sans Unicode" w:hAnsi="Lucida Sans Unicode" w:cs="Lucida Sans Unicode"/>
          <w:b/>
          <w:sz w:val="20"/>
          <w:szCs w:val="24"/>
        </w:rPr>
      </w:pPr>
      <w:r w:rsidRPr="00154A88">
        <w:rPr>
          <w:rFonts w:ascii="Lucida Sans Unicode" w:hAnsi="Lucida Sans Unicode" w:cs="Lucida Sans Unicode"/>
          <w:b/>
          <w:sz w:val="20"/>
          <w:szCs w:val="24"/>
        </w:rPr>
        <w:t>201</w:t>
      </w:r>
      <w:r w:rsidR="008E46C0">
        <w:rPr>
          <w:rFonts w:ascii="Lucida Sans Unicode" w:hAnsi="Lucida Sans Unicode" w:cs="Lucida Sans Unicode"/>
          <w:b/>
          <w:sz w:val="20"/>
          <w:szCs w:val="24"/>
        </w:rPr>
        <w:t>7</w:t>
      </w:r>
      <w:r w:rsidRPr="00154A88">
        <w:rPr>
          <w:rFonts w:ascii="Lucida Sans Unicode" w:hAnsi="Lucida Sans Unicode" w:cs="Lucida Sans Unicode"/>
          <w:b/>
          <w:sz w:val="20"/>
          <w:szCs w:val="24"/>
        </w:rPr>
        <w:t>.</w:t>
      </w:r>
      <w:r w:rsidR="0039661C" w:rsidRPr="00154A88">
        <w:rPr>
          <w:rFonts w:ascii="Lucida Sans Unicode" w:hAnsi="Lucida Sans Unicode" w:cs="Lucida Sans Unicode"/>
          <w:b/>
          <w:sz w:val="20"/>
          <w:szCs w:val="24"/>
        </w:rPr>
        <w:t xml:space="preserve"> </w:t>
      </w:r>
    </w:p>
    <w:p w:rsidR="008E46C0" w:rsidRDefault="008E46C0" w:rsidP="008E46C0">
      <w:pPr>
        <w:pStyle w:val="Nincstrkz"/>
        <w:suppressAutoHyphens/>
        <w:rPr>
          <w:rFonts w:ascii="Lucida Sans Unicode" w:hAnsi="Lucida Sans Unicode" w:cs="Lucida Sans Unicode"/>
          <w:b/>
          <w:sz w:val="20"/>
          <w:szCs w:val="24"/>
        </w:rPr>
      </w:pPr>
    </w:p>
    <w:p w:rsidR="008E46C0" w:rsidRDefault="008E46C0" w:rsidP="008E46C0">
      <w:pPr>
        <w:pStyle w:val="Nincstrkz"/>
        <w:suppressAutoHyphens/>
        <w:rPr>
          <w:rFonts w:ascii="Lucida Sans Unicode" w:hAnsi="Lucida Sans Unicode" w:cs="Lucida Sans Unicode"/>
          <w:b/>
          <w:sz w:val="20"/>
          <w:szCs w:val="24"/>
        </w:rPr>
      </w:pPr>
    </w:p>
    <w:p w:rsidR="008E46C0" w:rsidRPr="008E46C0" w:rsidRDefault="008E46C0" w:rsidP="008E46C0">
      <w:pPr>
        <w:widowControl/>
        <w:suppressAutoHyphens w:val="0"/>
        <w:autoSpaceDE/>
        <w:spacing w:line="320" w:lineRule="exact"/>
        <w:jc w:val="left"/>
        <w:rPr>
          <w:rFonts w:ascii="Lucida Sans Unicode" w:hAnsi="Lucida Sans Unicode" w:cs="Lucida Sans Unicode"/>
          <w:sz w:val="20"/>
          <w:szCs w:val="20"/>
          <w:lang w:val="hu-HU"/>
        </w:rPr>
      </w:pPr>
      <w:r w:rsidRPr="008E46C0">
        <w:rPr>
          <w:rFonts w:ascii="Lucida Sans Unicode" w:hAnsi="Lucida Sans Unicode" w:cs="Lucida Sans Unicode"/>
          <w:sz w:val="20"/>
          <w:szCs w:val="20"/>
          <w:lang w:val="hu-HU"/>
        </w:rPr>
        <w:t>Ellenjegyzem:</w:t>
      </w:r>
    </w:p>
    <w:p w:rsidR="008E46C0" w:rsidRPr="008E46C0" w:rsidRDefault="008E46C0" w:rsidP="008E46C0">
      <w:pPr>
        <w:widowControl/>
        <w:suppressAutoHyphens w:val="0"/>
        <w:autoSpaceDE/>
        <w:spacing w:line="320" w:lineRule="exact"/>
        <w:jc w:val="left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8E46C0" w:rsidRPr="008E46C0" w:rsidRDefault="008E46C0" w:rsidP="008E46C0">
      <w:pPr>
        <w:widowControl/>
        <w:suppressAutoHyphens w:val="0"/>
        <w:autoSpaceDE/>
        <w:spacing w:line="320" w:lineRule="exact"/>
        <w:jc w:val="left"/>
        <w:rPr>
          <w:rFonts w:ascii="Lucida Sans Unicode" w:hAnsi="Lucida Sans Unicode" w:cs="Lucida Sans Unicode"/>
          <w:sz w:val="20"/>
          <w:szCs w:val="20"/>
          <w:lang w:val="hu-HU"/>
        </w:rPr>
      </w:pPr>
      <w:r w:rsidRPr="008E46C0">
        <w:rPr>
          <w:rFonts w:ascii="Lucida Sans Unicode" w:hAnsi="Lucida Sans Unicode" w:cs="Lucida Sans Unicode"/>
          <w:noProof/>
          <w:sz w:val="20"/>
          <w:szCs w:val="20"/>
          <w:lang w:val="hu-HU"/>
        </w:rPr>
        <w:drawing>
          <wp:anchor distT="0" distB="0" distL="114300" distR="114300" simplePos="0" relativeHeight="251659264" behindDoc="1" locked="0" layoutInCell="1" allowOverlap="1" wp14:anchorId="3F27BA80" wp14:editId="722A9F6E">
            <wp:simplePos x="0" y="0"/>
            <wp:positionH relativeFrom="margin">
              <wp:posOffset>514350</wp:posOffset>
            </wp:positionH>
            <wp:positionV relativeFrom="paragraph">
              <wp:posOffset>8255</wp:posOffset>
            </wp:positionV>
            <wp:extent cx="1847850" cy="707055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70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6C0" w:rsidRPr="008E46C0" w:rsidRDefault="008E46C0" w:rsidP="008E46C0">
      <w:pPr>
        <w:widowControl/>
        <w:suppressAutoHyphens w:val="0"/>
        <w:autoSpaceDE/>
        <w:spacing w:line="320" w:lineRule="exact"/>
        <w:jc w:val="left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8E46C0" w:rsidRPr="00154A88" w:rsidRDefault="008E46C0" w:rsidP="008E46C0">
      <w:pPr>
        <w:pStyle w:val="Nincstrkz"/>
        <w:suppressAutoHyphens/>
        <w:rPr>
          <w:rFonts w:ascii="Lucida Sans Unicode" w:hAnsi="Lucida Sans Unicode" w:cs="Lucida Sans Unicode"/>
          <w:b/>
          <w:sz w:val="20"/>
          <w:szCs w:val="24"/>
        </w:rPr>
      </w:pPr>
    </w:p>
    <w:p w:rsidR="00625A1A" w:rsidRPr="00154A88" w:rsidRDefault="00625A1A" w:rsidP="00B36FB4">
      <w:pPr>
        <w:pStyle w:val="Nincstrkz"/>
        <w:suppressAutoHyphens/>
        <w:jc w:val="center"/>
        <w:rPr>
          <w:rFonts w:ascii="Lucida Sans Unicode" w:hAnsi="Lucida Sans Unicode" w:cs="Lucida Sans Unicode"/>
          <w:b/>
          <w:szCs w:val="24"/>
        </w:rPr>
      </w:pPr>
    </w:p>
    <w:p w:rsidR="00C27F4E" w:rsidRPr="00154A88" w:rsidRDefault="00C27F4E" w:rsidP="00B36FB4">
      <w:pPr>
        <w:pStyle w:val="Nincstrkz"/>
        <w:suppressAutoHyphens/>
        <w:rPr>
          <w:rFonts w:ascii="Lucida Sans Unicode" w:hAnsi="Lucida Sans Unicode" w:cs="Lucida Sans Unicode"/>
          <w:b/>
          <w:sz w:val="32"/>
          <w:szCs w:val="32"/>
        </w:rPr>
      </w:pPr>
    </w:p>
    <w:p w:rsidR="00BD2274" w:rsidRPr="00154A88" w:rsidRDefault="00BD2274" w:rsidP="00B36FB4">
      <w:pPr>
        <w:pStyle w:val="Nincstrkz"/>
        <w:suppressAutoHyphens/>
        <w:rPr>
          <w:rFonts w:ascii="Lucida Sans Unicode" w:hAnsi="Lucida Sans Unicode" w:cs="Lucida Sans Unicode"/>
          <w:b/>
          <w:sz w:val="32"/>
          <w:szCs w:val="32"/>
        </w:rPr>
      </w:pPr>
    </w:p>
    <w:p w:rsidR="00BD2274" w:rsidRPr="00154A88" w:rsidRDefault="00BD2274" w:rsidP="00B36FB4">
      <w:pPr>
        <w:pStyle w:val="Nincstrkz"/>
        <w:suppressAutoHyphens/>
        <w:rPr>
          <w:rFonts w:ascii="Lucida Sans Unicode" w:hAnsi="Lucida Sans Unicode" w:cs="Lucida Sans Unicode"/>
          <w:b/>
          <w:sz w:val="32"/>
          <w:szCs w:val="32"/>
        </w:rPr>
      </w:pPr>
    </w:p>
    <w:p w:rsidR="00BD2274" w:rsidRDefault="00BD2274" w:rsidP="00B36FB4">
      <w:pPr>
        <w:pStyle w:val="Nincstrkz"/>
        <w:suppressAutoHyphens/>
        <w:rPr>
          <w:rFonts w:ascii="Lucida Sans Unicode" w:hAnsi="Lucida Sans Unicode" w:cs="Lucida Sans Unicode"/>
          <w:b/>
          <w:sz w:val="32"/>
          <w:szCs w:val="32"/>
        </w:rPr>
      </w:pPr>
    </w:p>
    <w:p w:rsidR="00850A50" w:rsidRPr="00154A88" w:rsidRDefault="00850A50" w:rsidP="00B36FB4">
      <w:pPr>
        <w:pStyle w:val="Nincstrkz"/>
        <w:suppressAutoHyphens/>
        <w:rPr>
          <w:rFonts w:ascii="Lucida Sans Unicode" w:hAnsi="Lucida Sans Unicode" w:cs="Lucida Sans Unicode"/>
          <w:b/>
          <w:sz w:val="32"/>
          <w:szCs w:val="32"/>
        </w:rPr>
      </w:pPr>
    </w:p>
    <w:p w:rsidR="00BD2274" w:rsidRPr="00154A88" w:rsidRDefault="00BD2274" w:rsidP="00B36FB4">
      <w:pPr>
        <w:pStyle w:val="Nincstrkz"/>
        <w:suppressAutoHyphens/>
        <w:rPr>
          <w:rFonts w:ascii="Lucida Sans Unicode" w:hAnsi="Lucida Sans Unicode" w:cs="Lucida Sans Unicode"/>
          <w:b/>
          <w:sz w:val="32"/>
          <w:szCs w:val="32"/>
        </w:rPr>
      </w:pPr>
    </w:p>
    <w:p w:rsidR="0039661C" w:rsidRPr="00154A88" w:rsidRDefault="0039661C" w:rsidP="005903FA">
      <w:pPr>
        <w:pStyle w:val="Cmsor1"/>
        <w:rPr>
          <w:rFonts w:ascii="Lucida Sans Unicode" w:hAnsi="Lucida Sans Unicode" w:cs="Lucida Sans Unicode"/>
          <w:sz w:val="22"/>
        </w:rPr>
      </w:pPr>
      <w:bookmarkStart w:id="0" w:name="_Toc480488457"/>
      <w:r w:rsidRPr="00154A88">
        <w:rPr>
          <w:rFonts w:ascii="Lucida Sans Unicode" w:hAnsi="Lucida Sans Unicode" w:cs="Lucida Sans Unicode"/>
          <w:sz w:val="22"/>
        </w:rPr>
        <w:lastRenderedPageBreak/>
        <w:t>TARTALOMJEGYZÉK</w:t>
      </w:r>
      <w:bookmarkEnd w:id="0"/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b/>
          <w:sz w:val="22"/>
        </w:rPr>
      </w:pPr>
    </w:p>
    <w:sdt>
      <w:sdtPr>
        <w:rPr>
          <w:rFonts w:ascii="Lucida Sans Unicode" w:eastAsia="Times New Roman" w:hAnsi="Lucida Sans Unicode" w:cs="Lucida Sans Unicode"/>
          <w:color w:val="auto"/>
          <w:sz w:val="20"/>
          <w:szCs w:val="20"/>
          <w:lang w:val="en-US"/>
        </w:rPr>
        <w:id w:val="-12417150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42B2D" w:rsidRPr="00B25CF4" w:rsidRDefault="00D42B2D" w:rsidP="00B25CF4">
          <w:pPr>
            <w:pStyle w:val="Tartalomjegyzkcmsora"/>
            <w:spacing w:before="0" w:line="240" w:lineRule="auto"/>
            <w:rPr>
              <w:rFonts w:ascii="Lucida Sans Unicode" w:hAnsi="Lucida Sans Unicode" w:cs="Lucida Sans Unicode"/>
              <w:sz w:val="20"/>
              <w:szCs w:val="20"/>
            </w:rPr>
          </w:pPr>
        </w:p>
        <w:p w:rsidR="00B25CF4" w:rsidRPr="00B25CF4" w:rsidRDefault="00D42B2D" w:rsidP="00B25CF4">
          <w:pPr>
            <w:pStyle w:val="TJ1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r w:rsidRPr="00B25CF4">
            <w:rPr>
              <w:rFonts w:ascii="Lucida Sans Unicode" w:hAnsi="Lucida Sans Unicode" w:cs="Lucida Sans Unicode"/>
              <w:sz w:val="20"/>
              <w:szCs w:val="20"/>
            </w:rPr>
            <w:fldChar w:fldCharType="begin"/>
          </w:r>
          <w:r w:rsidRPr="00B25CF4">
            <w:rPr>
              <w:rFonts w:ascii="Lucida Sans Unicode" w:hAnsi="Lucida Sans Unicode" w:cs="Lucida Sans Unicode"/>
              <w:sz w:val="20"/>
              <w:szCs w:val="20"/>
            </w:rPr>
            <w:instrText xml:space="preserve"> TOC \o "1-3" \h \z \u </w:instrText>
          </w:r>
          <w:r w:rsidRPr="00B25CF4">
            <w:rPr>
              <w:rFonts w:ascii="Lucida Sans Unicode" w:hAnsi="Lucida Sans Unicode" w:cs="Lucida Sans Unicode"/>
              <w:sz w:val="20"/>
              <w:szCs w:val="20"/>
            </w:rPr>
            <w:fldChar w:fldCharType="separate"/>
          </w:r>
          <w:hyperlink w:anchor="_Toc480488457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TARTALOMJEGYZÉK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_Toc480488457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 w:rsidR="00850A50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2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1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58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I. ÚTMUTATÓ AZ AJÁNLATTEVŐKNEK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_Toc480488458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3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59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1.  A DOKUMENTÁCIÓBAN ELŐFORDULÓ KIFEJEZÉSEK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_Toc480488459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3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60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2. A KÖZBESZERZÉSI ELJÁRÁS LEBONYOLÍTÁSÁNAK IDŐPONTJAI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_Toc480488460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3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61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3. KIEGÉSZÍTŐ TÁJÉKOZTATÁS KÉRÉSE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_Toc480488461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3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62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4.  A DOKUMENTÁCIÓ BIZALMAS JELLEGE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_Toc480488462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4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63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5.  AZ AJÁNLAT ELKÉSZÍTÉSÉNEK ÉS BENYÚJTÁSÁNAK KÖLTSÉGEI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_Toc480488463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4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64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6.  AZ AJÁNLAT ELKÉSZÍTÉSÉRE VONATKOZÓ ELŐÍRÁSOK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_Toc480488464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4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65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7.  AZ AJÁNLAT KÖTELEZŐ TARTALMI ELEMEI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_Toc480488465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5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66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8.  AZ AJÁNLATRA VONATKOZÓ FORMAI ELŐÍRÁSOK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_Toc480488466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6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67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9.  AZ AJÁNLATOK BENYÚJTÁSA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_Toc480488467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7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68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10. AZ AJÁNLATOK FELBONTÁSA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_Toc480488468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7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69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11. AZ AJÁNLATOK ELBÍRÁLÁSA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_Toc480488469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7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70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12. AZ ELJÁRÁS EREDMÉNYE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_Toc480488470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8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71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13. A SZERZŐDÉS MEGKÖTÉSE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_Toc480488471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8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2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72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14. FELELŐS AKKREDITÁLT KÖZBESZERZÉSI SZAKTAN</w:t>
            </w:r>
            <w:bookmarkStart w:id="1" w:name="_GoBack"/>
            <w:bookmarkEnd w:id="1"/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ÁCSADÓ MEGJELÖLÉSE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_Toc480488472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8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1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73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II. MINTÁK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_Toc480488473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9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1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74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III. SZERZŐDÉSTERVEZET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_Toc480488474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18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1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75" w:history="1">
            <w:r w:rsidR="00B25CF4" w:rsidRPr="00B25CF4">
              <w:rPr>
                <w:rStyle w:val="Hiperhivatkozs"/>
                <w:rFonts w:ascii="Lucida Sans Unicode" w:hAnsi="Lucida Sans Unicode" w:cs="Lucida Sans Unicode"/>
                <w:noProof/>
                <w:sz w:val="20"/>
                <w:szCs w:val="20"/>
              </w:rPr>
              <w:t>IV. MŰSZAKI LEÍRÁS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_Toc480488475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19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1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76" w:history="1">
            <w:r w:rsidR="00B25CF4" w:rsidRPr="00B25CF4">
              <w:rPr>
                <w:rStyle w:val="Hiperhivatkozs"/>
                <w:rFonts w:ascii="Lucida Sans Unicode" w:eastAsia="Calibri" w:hAnsi="Lucida Sans Unicode" w:cs="Lucida Sans Unicode"/>
                <w:noProof/>
                <w:sz w:val="20"/>
                <w:szCs w:val="20"/>
                <w:lang w:val="hu-HU" w:eastAsia="en-US"/>
              </w:rPr>
              <w:t>V. MINTÁK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_Toc480488476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20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B25CF4" w:rsidRPr="00B25CF4" w:rsidRDefault="00850A50" w:rsidP="00B25CF4">
          <w:pPr>
            <w:pStyle w:val="TJ1"/>
            <w:tabs>
              <w:tab w:val="right" w:leader="dot" w:pos="9062"/>
            </w:tabs>
            <w:spacing w:after="0" w:line="240" w:lineRule="auto"/>
            <w:rPr>
              <w:rFonts w:ascii="Lucida Sans Unicode" w:eastAsiaTheme="minorEastAsia" w:hAnsi="Lucida Sans Unicode" w:cs="Lucida Sans Unicode"/>
              <w:noProof/>
              <w:sz w:val="20"/>
              <w:szCs w:val="20"/>
              <w:lang w:val="hu-HU"/>
            </w:rPr>
          </w:pPr>
          <w:hyperlink w:anchor="_Toc480488479" w:history="1">
            <w:r w:rsidR="00B25CF4" w:rsidRPr="00B25CF4">
              <w:rPr>
                <w:rStyle w:val="Hiperhivatkozs"/>
                <w:rFonts w:ascii="Lucida Sans Unicode" w:eastAsia="Calibri" w:hAnsi="Lucida Sans Unicode" w:cs="Lucida Sans Unicode"/>
                <w:noProof/>
                <w:sz w:val="20"/>
                <w:szCs w:val="20"/>
                <w:lang w:val="hu-HU" w:eastAsia="en-US"/>
              </w:rPr>
              <w:t>VI. A KBT. 73. § (5) BEKEZDÉSE SZERINTI TÁJÉKOZTATÁST NYÚJTÓ SZERVEZETEK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ab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begin"/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instrText xml:space="preserve"> PAGEREF _Toc480488479 \h </w:instrTex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t>26</w:t>
            </w:r>
            <w:r w:rsidR="00B25CF4" w:rsidRPr="00B25CF4">
              <w:rPr>
                <w:rFonts w:ascii="Lucida Sans Unicode" w:hAnsi="Lucida Sans Unicode" w:cs="Lucida Sans Unicode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D42B2D" w:rsidRPr="00154A88" w:rsidRDefault="00D42B2D" w:rsidP="00B25CF4">
          <w:pPr>
            <w:spacing w:line="240" w:lineRule="auto"/>
            <w:rPr>
              <w:rFonts w:ascii="Lucida Sans Unicode" w:hAnsi="Lucida Sans Unicode" w:cs="Lucida Sans Unicode"/>
              <w:sz w:val="20"/>
              <w:szCs w:val="20"/>
            </w:rPr>
          </w:pPr>
          <w:r w:rsidRPr="00B25CF4">
            <w:rPr>
              <w:rFonts w:ascii="Lucida Sans Unicode" w:hAnsi="Lucida Sans Unicode" w:cs="Lucida Sans Unicode"/>
              <w:bCs/>
              <w:sz w:val="20"/>
              <w:szCs w:val="20"/>
            </w:rPr>
            <w:fldChar w:fldCharType="end"/>
          </w:r>
        </w:p>
      </w:sdtContent>
    </w:sdt>
    <w:p w:rsidR="0039661C" w:rsidRPr="00154A88" w:rsidRDefault="0039661C" w:rsidP="00D42B2D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b/>
          <w:sz w:val="22"/>
        </w:rPr>
      </w:pPr>
    </w:p>
    <w:p w:rsidR="0039661C" w:rsidRPr="00154A88" w:rsidRDefault="0039661C" w:rsidP="005903FA">
      <w:pPr>
        <w:pStyle w:val="Cmsor1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2"/>
        </w:rPr>
        <w:br w:type="page"/>
      </w:r>
      <w:bookmarkStart w:id="2" w:name="_Toc480488458"/>
      <w:r w:rsidR="00557D7A" w:rsidRPr="00154A88">
        <w:rPr>
          <w:rFonts w:ascii="Lucida Sans Unicode" w:hAnsi="Lucida Sans Unicode" w:cs="Lucida Sans Unicode"/>
          <w:sz w:val="20"/>
          <w:szCs w:val="20"/>
        </w:rPr>
        <w:lastRenderedPageBreak/>
        <w:t xml:space="preserve">I. </w:t>
      </w:r>
      <w:r w:rsidRPr="00154A88">
        <w:rPr>
          <w:rFonts w:ascii="Lucida Sans Unicode" w:hAnsi="Lucida Sans Unicode" w:cs="Lucida Sans Unicode"/>
          <w:sz w:val="20"/>
          <w:szCs w:val="20"/>
        </w:rPr>
        <w:t>ÚTMUTATÓ AZ AJÁNLATTEVŐKNEK</w:t>
      </w:r>
      <w:bookmarkEnd w:id="2"/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3" w:name="_Toc480488459"/>
      <w:r w:rsidRPr="00154A88">
        <w:rPr>
          <w:rFonts w:ascii="Lucida Sans Unicode" w:hAnsi="Lucida Sans Unicode" w:cs="Lucida Sans Unicode"/>
          <w:sz w:val="20"/>
          <w:szCs w:val="20"/>
        </w:rPr>
        <w:t>1.  A DOKUMENTÁCIÓBAN ELŐFORDULÓ KIFEJEZÉSEK</w:t>
      </w:r>
      <w:bookmarkEnd w:id="3"/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Ajánlatkérő: </w:t>
      </w:r>
      <w:r w:rsidRPr="00154A88">
        <w:rPr>
          <w:rFonts w:ascii="Lucida Sans Unicode" w:hAnsi="Lucida Sans Unicode" w:cs="Lucida Sans Unicode"/>
          <w:sz w:val="20"/>
          <w:szCs w:val="20"/>
        </w:rPr>
        <w:tab/>
      </w:r>
      <w:r w:rsidR="00EE0CCD" w:rsidRPr="00154A88">
        <w:rPr>
          <w:rFonts w:ascii="Lucida Sans Unicode" w:hAnsi="Lucida Sans Unicode" w:cs="Lucida Sans Unicode"/>
          <w:sz w:val="20"/>
          <w:szCs w:val="20"/>
        </w:rPr>
        <w:tab/>
      </w:r>
      <w:r w:rsidR="00B25CF4">
        <w:rPr>
          <w:rFonts w:ascii="Lucida Sans Unicode" w:hAnsi="Lucida Sans Unicode" w:cs="Lucida Sans Unicode"/>
          <w:sz w:val="20"/>
          <w:szCs w:val="20"/>
          <w:lang w:val="en-US"/>
        </w:rPr>
        <w:t>Magyar Bencés Kongregáció Szent Mór Perjelség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ab/>
      </w:r>
    </w:p>
    <w:p w:rsidR="0039661C" w:rsidRPr="00154A88" w:rsidRDefault="0039661C" w:rsidP="00B36FB4">
      <w:pPr>
        <w:pStyle w:val="Nincstrkz"/>
        <w:suppressAutoHyphens/>
        <w:ind w:left="2160" w:hanging="2160"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Ajánlattevő: </w:t>
      </w:r>
      <w:r w:rsidRPr="00154A88">
        <w:rPr>
          <w:rFonts w:ascii="Lucida Sans Unicode" w:hAnsi="Lucida Sans Unicode" w:cs="Lucida Sans Unicode"/>
          <w:sz w:val="20"/>
          <w:szCs w:val="20"/>
        </w:rPr>
        <w:tab/>
        <w:t>A közbeszerzésekről szóló 20</w:t>
      </w:r>
      <w:r w:rsidR="00EE0CCD" w:rsidRPr="00154A88">
        <w:rPr>
          <w:rFonts w:ascii="Lucida Sans Unicode" w:hAnsi="Lucida Sans Unicode" w:cs="Lucida Sans Unicode"/>
          <w:sz w:val="20"/>
          <w:szCs w:val="20"/>
        </w:rPr>
        <w:t>1</w:t>
      </w:r>
      <w:r w:rsidR="00346EEB" w:rsidRPr="00154A88">
        <w:rPr>
          <w:rFonts w:ascii="Lucida Sans Unicode" w:hAnsi="Lucida Sans Unicode" w:cs="Lucida Sans Unicode"/>
          <w:sz w:val="20"/>
          <w:szCs w:val="20"/>
        </w:rPr>
        <w:t>5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. évi </w:t>
      </w:r>
      <w:r w:rsidR="00346EEB" w:rsidRPr="00154A88">
        <w:rPr>
          <w:rFonts w:ascii="Lucida Sans Unicode" w:hAnsi="Lucida Sans Unicode" w:cs="Lucida Sans Unicode"/>
          <w:sz w:val="20"/>
          <w:szCs w:val="20"/>
        </w:rPr>
        <w:t>CXLIII. törvény (továbbiakban: Kbt.) 3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. § 1. pontja szerint </w:t>
      </w:r>
      <w:r w:rsidRPr="00154A88">
        <w:rPr>
          <w:rFonts w:ascii="Lucida Sans Unicode" w:hAnsi="Lucida Sans Unicode" w:cs="Lucida Sans Unicode"/>
          <w:color w:val="000000"/>
          <w:sz w:val="20"/>
          <w:szCs w:val="20"/>
        </w:rPr>
        <w:t>az</w:t>
      </w:r>
      <w:r w:rsidR="00EE0CCD" w:rsidRPr="00154A88">
        <w:rPr>
          <w:rFonts w:ascii="Lucida Sans Unicode" w:hAnsi="Lucida Sans Unicode" w:cs="Lucida Sans Unicode"/>
          <w:color w:val="000000"/>
          <w:sz w:val="20"/>
          <w:szCs w:val="20"/>
        </w:rPr>
        <w:t xml:space="preserve"> a gazdasági szereplő, aki (amely) a közbeszerzési eljárásban ajánlatot nyújt be</w:t>
      </w:r>
      <w:r w:rsidRPr="00154A88">
        <w:rPr>
          <w:rFonts w:ascii="Lucida Sans Unicode" w:hAnsi="Lucida Sans Unicode" w:cs="Lucida Sans Unicode"/>
          <w:sz w:val="20"/>
          <w:szCs w:val="20"/>
        </w:rPr>
        <w:t>.</w:t>
      </w:r>
    </w:p>
    <w:p w:rsidR="00CC25D9" w:rsidRPr="00154A88" w:rsidRDefault="00CC25D9" w:rsidP="00B36FB4">
      <w:pPr>
        <w:pStyle w:val="Nincstrkz"/>
        <w:suppressAutoHyphens/>
        <w:ind w:left="2160" w:hanging="2160"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D009B9" w:rsidRPr="00154A88" w:rsidRDefault="00D009B9" w:rsidP="00F22A34">
      <w:pPr>
        <w:pStyle w:val="Nincstrkz"/>
        <w:suppressAutoHyphens/>
        <w:ind w:left="2160" w:hanging="2160"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Eljárás megindító</w:t>
      </w:r>
    </w:p>
    <w:p w:rsidR="0039661C" w:rsidRPr="00154A88" w:rsidRDefault="005F770C" w:rsidP="00F22A34">
      <w:pPr>
        <w:pStyle w:val="Nincstrkz"/>
        <w:suppressAutoHyphens/>
        <w:ind w:left="2160" w:hanging="2160"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felhívás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>: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ab/>
      </w:r>
      <w:r w:rsidR="00F102E1" w:rsidRPr="00154A88">
        <w:rPr>
          <w:rFonts w:ascii="Lucida Sans Unicode" w:hAnsi="Lucida Sans Unicode" w:cs="Lucida Sans Unicode"/>
          <w:sz w:val="20"/>
          <w:szCs w:val="20"/>
          <w:lang w:val="en-US"/>
        </w:rPr>
        <w:t>Az Ajánlatkérő által az ajánlattételre felhívott gazdasági szereplőknek megküldött ajánlattételi felhívás.</w:t>
      </w: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ind w:left="2160" w:hanging="2160"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Dokumentáció: </w:t>
      </w:r>
      <w:r w:rsidRPr="00154A88">
        <w:rPr>
          <w:rFonts w:ascii="Lucida Sans Unicode" w:hAnsi="Lucida Sans Unicode" w:cs="Lucida Sans Unicode"/>
          <w:sz w:val="20"/>
          <w:szCs w:val="20"/>
        </w:rPr>
        <w:tab/>
        <w:t xml:space="preserve">Az </w:t>
      </w:r>
      <w:r w:rsidR="00FE4DBC" w:rsidRPr="00154A88">
        <w:rPr>
          <w:rFonts w:ascii="Lucida Sans Unicode" w:hAnsi="Lucida Sans Unicode" w:cs="Lucida Sans Unicode"/>
          <w:sz w:val="20"/>
          <w:szCs w:val="20"/>
        </w:rPr>
        <w:t>eljárást megindító felhívás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 kiegészítésére és a megfelelő ajánlattétel elősegítésére szolgáló jelen részletes ajánlat</w:t>
      </w:r>
      <w:r w:rsidR="00DA251F" w:rsidRPr="00154A88">
        <w:rPr>
          <w:rFonts w:ascii="Lucida Sans Unicode" w:hAnsi="Lucida Sans Unicode" w:cs="Lucida Sans Unicode"/>
          <w:sz w:val="20"/>
          <w:szCs w:val="20"/>
        </w:rPr>
        <w:t>tétel</w:t>
      </w:r>
      <w:r w:rsidRPr="00154A88">
        <w:rPr>
          <w:rFonts w:ascii="Lucida Sans Unicode" w:hAnsi="Lucida Sans Unicode" w:cs="Lucida Sans Unicode"/>
          <w:sz w:val="20"/>
          <w:szCs w:val="20"/>
        </w:rPr>
        <w:t>i dokumentáció (továbbiakban: dokumentáció), valamennyi mellékletével együtt.</w:t>
      </w: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ind w:left="2160" w:hanging="2160"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Ajánlat: </w:t>
      </w:r>
      <w:r w:rsidRPr="00154A88">
        <w:rPr>
          <w:rFonts w:ascii="Lucida Sans Unicode" w:hAnsi="Lucida Sans Unicode" w:cs="Lucida Sans Unicode"/>
          <w:sz w:val="20"/>
          <w:szCs w:val="20"/>
        </w:rPr>
        <w:tab/>
        <w:t xml:space="preserve">Az </w:t>
      </w:r>
      <w:r w:rsidR="00FE4DBC" w:rsidRPr="00154A88">
        <w:rPr>
          <w:rFonts w:ascii="Lucida Sans Unicode" w:hAnsi="Lucida Sans Unicode" w:cs="Lucida Sans Unicode"/>
          <w:sz w:val="20"/>
          <w:szCs w:val="20"/>
        </w:rPr>
        <w:t>eljárást megindító felhívás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ban </w:t>
      </w:r>
      <w:r w:rsidR="002F1760" w:rsidRPr="00154A88">
        <w:rPr>
          <w:rFonts w:ascii="Lucida Sans Unicode" w:hAnsi="Lucida Sans Unicode" w:cs="Lucida Sans Unicode"/>
          <w:sz w:val="20"/>
          <w:szCs w:val="20"/>
        </w:rPr>
        <w:t xml:space="preserve">és 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a jelen dokumentációban foglaltakra az </w:t>
      </w:r>
      <w:r w:rsidR="00356468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>jánlattevő által készített ajánlat az összes csatolt mellékleteivel együtt.</w:t>
      </w: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5C7ABE" w:rsidRPr="00154A88" w:rsidRDefault="0039661C" w:rsidP="005C7ABE">
      <w:pPr>
        <w:pStyle w:val="Nincstrkz"/>
        <w:ind w:left="2160" w:hanging="2160"/>
        <w:jc w:val="both"/>
        <w:rPr>
          <w:rFonts w:ascii="Lucida Sans Unicode" w:hAnsi="Lucida Sans Unicode" w:cs="Lucida Sans Unicode"/>
          <w:color w:val="000000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Alvállalkozó: </w:t>
      </w:r>
      <w:r w:rsidRPr="00154A88">
        <w:rPr>
          <w:rFonts w:ascii="Lucida Sans Unicode" w:hAnsi="Lucida Sans Unicode" w:cs="Lucida Sans Unicode"/>
          <w:sz w:val="20"/>
          <w:szCs w:val="20"/>
        </w:rPr>
        <w:tab/>
        <w:t xml:space="preserve">A Kbt. </w:t>
      </w:r>
      <w:r w:rsidR="00346EEB" w:rsidRPr="00154A88">
        <w:rPr>
          <w:rFonts w:ascii="Lucida Sans Unicode" w:hAnsi="Lucida Sans Unicode" w:cs="Lucida Sans Unicode"/>
          <w:sz w:val="20"/>
          <w:szCs w:val="20"/>
        </w:rPr>
        <w:t>3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. § 2. pontja szerint </w:t>
      </w:r>
      <w:r w:rsidR="005C7ABE" w:rsidRPr="00154A88">
        <w:rPr>
          <w:rFonts w:ascii="Lucida Sans Unicode" w:hAnsi="Lucida Sans Unicode" w:cs="Lucida Sans Unicode"/>
          <w:color w:val="000000"/>
          <w:sz w:val="20"/>
          <w:szCs w:val="20"/>
        </w:rPr>
        <w:t>az a gazdasági szereplő, aki (amely) a közbeszerzési eljárás eredményeként megkötött szerződés teljesítésében az ajánlattevő által bevontan közvetlenül vesz részt, kivéve</w:t>
      </w:r>
    </w:p>
    <w:p w:rsidR="005C7ABE" w:rsidRPr="00154A88" w:rsidRDefault="005C7ABE" w:rsidP="005C7ABE">
      <w:pPr>
        <w:pStyle w:val="Nincstrkz"/>
        <w:ind w:left="2160"/>
        <w:jc w:val="both"/>
        <w:rPr>
          <w:rFonts w:ascii="Lucida Sans Unicode" w:hAnsi="Lucida Sans Unicode" w:cs="Lucida Sans Unicode"/>
          <w:color w:val="000000"/>
          <w:sz w:val="20"/>
          <w:szCs w:val="20"/>
        </w:rPr>
      </w:pPr>
      <w:r w:rsidRPr="00154A88">
        <w:rPr>
          <w:rFonts w:ascii="Lucida Sans Unicode" w:hAnsi="Lucida Sans Unicode" w:cs="Lucida Sans Unicode"/>
          <w:color w:val="000000"/>
          <w:sz w:val="20"/>
          <w:szCs w:val="20"/>
        </w:rPr>
        <w:t>a) azon gazdasági szereplőt, amely tevékenységét kizárólagos jog alapján végzi,</w:t>
      </w:r>
    </w:p>
    <w:p w:rsidR="005C7ABE" w:rsidRPr="00154A88" w:rsidRDefault="005C7ABE" w:rsidP="005C7ABE">
      <w:pPr>
        <w:pStyle w:val="Nincstrkz"/>
        <w:ind w:left="2160"/>
        <w:jc w:val="both"/>
        <w:rPr>
          <w:rFonts w:ascii="Lucida Sans Unicode" w:hAnsi="Lucida Sans Unicode" w:cs="Lucida Sans Unicode"/>
          <w:color w:val="000000"/>
          <w:sz w:val="20"/>
          <w:szCs w:val="20"/>
        </w:rPr>
      </w:pPr>
      <w:r w:rsidRPr="00154A88">
        <w:rPr>
          <w:rFonts w:ascii="Lucida Sans Unicode" w:hAnsi="Lucida Sans Unicode" w:cs="Lucida Sans Unicode"/>
          <w:color w:val="000000"/>
          <w:sz w:val="20"/>
          <w:szCs w:val="20"/>
        </w:rPr>
        <w:t>b) a szerződés teljesítéséhez igénybe venni kívánt gyártót, forgalmazót, alkatrész vagy alapanyag eladóját,</w:t>
      </w:r>
    </w:p>
    <w:p w:rsidR="00EE0CCD" w:rsidRPr="00154A88" w:rsidRDefault="005C7ABE" w:rsidP="005C7ABE">
      <w:pPr>
        <w:pStyle w:val="Nincstrkz"/>
        <w:suppressAutoHyphens/>
        <w:ind w:left="2160"/>
        <w:jc w:val="both"/>
        <w:rPr>
          <w:rFonts w:ascii="Lucida Sans Unicode" w:eastAsia="Times New Roman" w:hAnsi="Lucida Sans Unicode" w:cs="Lucida Sans Unicode"/>
          <w:color w:val="000000"/>
          <w:sz w:val="20"/>
          <w:szCs w:val="20"/>
          <w:lang w:eastAsia="hu-HU"/>
        </w:rPr>
      </w:pPr>
      <w:r w:rsidRPr="00154A88">
        <w:rPr>
          <w:rFonts w:ascii="Lucida Sans Unicode" w:hAnsi="Lucida Sans Unicode" w:cs="Lucida Sans Unicode"/>
          <w:color w:val="000000"/>
          <w:sz w:val="20"/>
          <w:szCs w:val="20"/>
        </w:rPr>
        <w:t>c) építési beruházás esetén az építőanyag-eladót.</w:t>
      </w:r>
    </w:p>
    <w:p w:rsidR="0039661C" w:rsidRPr="00154A88" w:rsidRDefault="0039661C" w:rsidP="0023162B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4" w:name="_Toc480488460"/>
      <w:r w:rsidRPr="00154A88">
        <w:rPr>
          <w:rFonts w:ascii="Lucida Sans Unicode" w:hAnsi="Lucida Sans Unicode" w:cs="Lucida Sans Unicode"/>
          <w:sz w:val="20"/>
          <w:szCs w:val="20"/>
        </w:rPr>
        <w:t>2. A KÖZBESZERZÉSI ELJÁRÁS LEBONYOLÍTÁSÁNAK IDŐPONTJAI</w:t>
      </w:r>
      <w:bookmarkEnd w:id="4"/>
      <w:r w:rsidRPr="00154A88">
        <w:rPr>
          <w:rFonts w:ascii="Lucida Sans Unicode" w:hAnsi="Lucida Sans Unicode" w:cs="Lucida Sans Unicode"/>
          <w:sz w:val="20"/>
          <w:szCs w:val="20"/>
        </w:rPr>
        <w:t xml:space="preserve"> 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2239"/>
        <w:gridCol w:w="1437"/>
      </w:tblGrid>
      <w:tr w:rsidR="00EE0CCD" w:rsidRPr="00154A88" w:rsidTr="002F1760">
        <w:tc>
          <w:tcPr>
            <w:tcW w:w="5278" w:type="dxa"/>
          </w:tcPr>
          <w:p w:rsidR="00EE0CCD" w:rsidRPr="00154A88" w:rsidRDefault="00EE0CCD" w:rsidP="005056E3">
            <w:pPr>
              <w:pStyle w:val="Nincstrkz"/>
              <w:suppressAutoHyphens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>Esemény megnevezése</w:t>
            </w:r>
          </w:p>
        </w:tc>
        <w:tc>
          <w:tcPr>
            <w:tcW w:w="2239" w:type="dxa"/>
          </w:tcPr>
          <w:p w:rsidR="00EE0CCD" w:rsidRPr="00154A88" w:rsidRDefault="00EE0CCD" w:rsidP="005056E3">
            <w:pPr>
              <w:pStyle w:val="Nincstrkz"/>
              <w:suppressAutoHyphens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>Dátum</w:t>
            </w:r>
          </w:p>
        </w:tc>
        <w:tc>
          <w:tcPr>
            <w:tcW w:w="1437" w:type="dxa"/>
          </w:tcPr>
          <w:p w:rsidR="00EE0CCD" w:rsidRPr="00154A88" w:rsidRDefault="00EE0CCD" w:rsidP="005056E3">
            <w:pPr>
              <w:pStyle w:val="Nincstrkz"/>
              <w:suppressAutoHyphens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>Időpont</w:t>
            </w:r>
          </w:p>
        </w:tc>
      </w:tr>
      <w:tr w:rsidR="00EE0CCD" w:rsidRPr="00154A88" w:rsidTr="002F1760">
        <w:tc>
          <w:tcPr>
            <w:tcW w:w="5278" w:type="dxa"/>
          </w:tcPr>
          <w:p w:rsidR="00EE0CCD" w:rsidRPr="00154A88" w:rsidRDefault="00FE4DBC" w:rsidP="001E34F6">
            <w:pPr>
              <w:pStyle w:val="Nincstrkz"/>
              <w:suppressAutoHyphens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>Eljárást megindító felhívás</w:t>
            </w:r>
            <w:r w:rsidR="00EE0CCD" w:rsidRPr="00154A88">
              <w:rPr>
                <w:rFonts w:ascii="Lucida Sans Unicode" w:hAnsi="Lucida Sans Unicode" w:cs="Lucida Sans Unicode"/>
                <w:sz w:val="18"/>
                <w:szCs w:val="20"/>
              </w:rPr>
              <w:t xml:space="preserve"> </w:t>
            </w:r>
            <w:r w:rsidR="001E34F6" w:rsidRPr="00154A88">
              <w:rPr>
                <w:rFonts w:ascii="Lucida Sans Unicode" w:hAnsi="Lucida Sans Unicode" w:cs="Lucida Sans Unicode"/>
                <w:sz w:val="18"/>
                <w:szCs w:val="20"/>
              </w:rPr>
              <w:t>megküldése</w:t>
            </w:r>
          </w:p>
        </w:tc>
        <w:tc>
          <w:tcPr>
            <w:tcW w:w="2239" w:type="dxa"/>
          </w:tcPr>
          <w:p w:rsidR="00EE0CCD" w:rsidRPr="00154A88" w:rsidRDefault="00B25CF4" w:rsidP="005547FB">
            <w:pPr>
              <w:pStyle w:val="Nincstrkz"/>
              <w:suppressAutoHyphens/>
              <w:jc w:val="center"/>
              <w:rPr>
                <w:rFonts w:ascii="Lucida Sans Unicode" w:hAnsi="Lucida Sans Unicode" w:cs="Lucida Sans Unicode"/>
                <w:sz w:val="18"/>
                <w:szCs w:val="20"/>
              </w:rPr>
            </w:pPr>
            <w:r>
              <w:rPr>
                <w:rFonts w:ascii="Lucida Sans Unicode" w:hAnsi="Lucida Sans Unicode" w:cs="Lucida Sans Unicode"/>
                <w:sz w:val="18"/>
                <w:szCs w:val="20"/>
              </w:rPr>
              <w:t>2017.04.21.</w:t>
            </w:r>
          </w:p>
        </w:tc>
        <w:tc>
          <w:tcPr>
            <w:tcW w:w="1437" w:type="dxa"/>
          </w:tcPr>
          <w:p w:rsidR="00EE0CCD" w:rsidRPr="00154A88" w:rsidRDefault="00EE0CCD" w:rsidP="00657D12">
            <w:pPr>
              <w:pStyle w:val="Nincstrkz"/>
              <w:suppressAutoHyphens/>
              <w:jc w:val="center"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>-</w:t>
            </w:r>
          </w:p>
        </w:tc>
      </w:tr>
      <w:tr w:rsidR="008E46C0" w:rsidRPr="00154A88" w:rsidTr="002F1760">
        <w:tc>
          <w:tcPr>
            <w:tcW w:w="5278" w:type="dxa"/>
          </w:tcPr>
          <w:p w:rsidR="008E46C0" w:rsidRPr="00154A88" w:rsidRDefault="008E46C0" w:rsidP="005547FB">
            <w:pPr>
              <w:pStyle w:val="Nincstrkz"/>
              <w:suppressAutoHyphens/>
              <w:rPr>
                <w:rFonts w:ascii="Lucida Sans Unicode" w:hAnsi="Lucida Sans Unicode" w:cs="Lucida Sans Unicode"/>
                <w:sz w:val="18"/>
                <w:szCs w:val="20"/>
              </w:rPr>
            </w:pPr>
            <w:r>
              <w:rPr>
                <w:rFonts w:ascii="Lucida Sans Unicode" w:hAnsi="Lucida Sans Unicode" w:cs="Lucida Sans Unicode"/>
                <w:sz w:val="18"/>
                <w:szCs w:val="20"/>
              </w:rPr>
              <w:t>Helyszíni bejárás időpontja</w:t>
            </w:r>
          </w:p>
        </w:tc>
        <w:tc>
          <w:tcPr>
            <w:tcW w:w="2239" w:type="dxa"/>
          </w:tcPr>
          <w:p w:rsidR="008E46C0" w:rsidRPr="00744401" w:rsidRDefault="008E46C0" w:rsidP="00B25CF4">
            <w:pPr>
              <w:spacing w:line="240" w:lineRule="auto"/>
              <w:jc w:val="center"/>
              <w:rPr>
                <w:rFonts w:ascii="Lucida Sans Unicode" w:hAnsi="Lucida Sans Unicode" w:cs="Lucida Sans Unicode"/>
                <w:sz w:val="18"/>
                <w:szCs w:val="20"/>
              </w:rPr>
            </w:pPr>
            <w:r>
              <w:rPr>
                <w:rFonts w:ascii="Lucida Sans Unicode" w:hAnsi="Lucida Sans Unicode" w:cs="Lucida Sans Unicode"/>
                <w:sz w:val="18"/>
                <w:szCs w:val="20"/>
              </w:rPr>
              <w:t>2017.04.</w:t>
            </w:r>
            <w:r w:rsidR="00B25CF4">
              <w:rPr>
                <w:rFonts w:ascii="Lucida Sans Unicode" w:hAnsi="Lucida Sans Unicode" w:cs="Lucida Sans Unicode"/>
                <w:sz w:val="18"/>
                <w:szCs w:val="20"/>
              </w:rPr>
              <w:t>27</w:t>
            </w:r>
          </w:p>
        </w:tc>
        <w:tc>
          <w:tcPr>
            <w:tcW w:w="1437" w:type="dxa"/>
          </w:tcPr>
          <w:p w:rsidR="008E46C0" w:rsidRDefault="008E46C0" w:rsidP="00B25CF4">
            <w:pPr>
              <w:pStyle w:val="Nincstrkz"/>
              <w:suppressAutoHyphens/>
              <w:jc w:val="center"/>
              <w:rPr>
                <w:rFonts w:ascii="Lucida Sans Unicode" w:hAnsi="Lucida Sans Unicode" w:cs="Lucida Sans Unicode"/>
                <w:sz w:val="18"/>
                <w:szCs w:val="20"/>
                <w:lang w:val="en-US"/>
              </w:rPr>
            </w:pPr>
            <w:r>
              <w:rPr>
                <w:rFonts w:ascii="Lucida Sans Unicode" w:hAnsi="Lucida Sans Unicode" w:cs="Lucida Sans Unicode"/>
                <w:sz w:val="18"/>
                <w:szCs w:val="20"/>
                <w:lang w:val="en-US"/>
              </w:rPr>
              <w:t>1</w:t>
            </w:r>
            <w:r w:rsidR="00B25CF4">
              <w:rPr>
                <w:rFonts w:ascii="Lucida Sans Unicode" w:hAnsi="Lucida Sans Unicode" w:cs="Lucida Sans Unicode"/>
                <w:sz w:val="18"/>
                <w:szCs w:val="20"/>
                <w:lang w:val="en-US"/>
              </w:rPr>
              <w:t>1</w:t>
            </w:r>
            <w:r>
              <w:rPr>
                <w:rFonts w:ascii="Lucida Sans Unicode" w:hAnsi="Lucida Sans Unicode" w:cs="Lucida Sans Unicode"/>
                <w:sz w:val="18"/>
                <w:szCs w:val="20"/>
                <w:lang w:val="en-US"/>
              </w:rPr>
              <w:t>:00</w:t>
            </w:r>
          </w:p>
        </w:tc>
      </w:tr>
      <w:tr w:rsidR="005547FB" w:rsidRPr="00154A88" w:rsidTr="002F1760">
        <w:tc>
          <w:tcPr>
            <w:tcW w:w="5278" w:type="dxa"/>
          </w:tcPr>
          <w:p w:rsidR="005547FB" w:rsidRPr="00154A88" w:rsidRDefault="005547FB" w:rsidP="005547FB">
            <w:pPr>
              <w:pStyle w:val="Nincstrkz"/>
              <w:suppressAutoHyphens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>Ajánlattételi határidő</w:t>
            </w:r>
          </w:p>
        </w:tc>
        <w:tc>
          <w:tcPr>
            <w:tcW w:w="2239" w:type="dxa"/>
          </w:tcPr>
          <w:p w:rsidR="005547FB" w:rsidRPr="00154A88" w:rsidRDefault="00744401" w:rsidP="00B25CF4">
            <w:pPr>
              <w:spacing w:line="240" w:lineRule="auto"/>
              <w:jc w:val="center"/>
            </w:pPr>
            <w:r w:rsidRPr="00744401">
              <w:rPr>
                <w:rFonts w:ascii="Lucida Sans Unicode" w:hAnsi="Lucida Sans Unicode" w:cs="Lucida Sans Unicode"/>
                <w:sz w:val="18"/>
                <w:szCs w:val="20"/>
              </w:rPr>
              <w:t>2017</w:t>
            </w:r>
            <w:r w:rsidR="008E46C0">
              <w:rPr>
                <w:rFonts w:ascii="Lucida Sans Unicode" w:hAnsi="Lucida Sans Unicode" w:cs="Lucida Sans Unicode"/>
                <w:sz w:val="18"/>
                <w:szCs w:val="20"/>
              </w:rPr>
              <w:t>.05.</w:t>
            </w:r>
            <w:r w:rsidR="00B25CF4">
              <w:rPr>
                <w:rFonts w:ascii="Lucida Sans Unicode" w:hAnsi="Lucida Sans Unicode" w:cs="Lucida Sans Unicode"/>
                <w:sz w:val="18"/>
                <w:szCs w:val="20"/>
              </w:rPr>
              <w:t>10</w:t>
            </w:r>
            <w:r w:rsidR="008E46C0">
              <w:rPr>
                <w:rFonts w:ascii="Lucida Sans Unicode" w:hAnsi="Lucida Sans Unicode" w:cs="Lucida Sans Unicode"/>
                <w:sz w:val="18"/>
                <w:szCs w:val="20"/>
              </w:rPr>
              <w:t>.</w:t>
            </w:r>
          </w:p>
        </w:tc>
        <w:tc>
          <w:tcPr>
            <w:tcW w:w="1437" w:type="dxa"/>
          </w:tcPr>
          <w:p w:rsidR="005547FB" w:rsidRPr="00154A88" w:rsidRDefault="00FF62D8" w:rsidP="00B25CF4">
            <w:pPr>
              <w:pStyle w:val="Nincstrkz"/>
              <w:suppressAutoHyphens/>
              <w:jc w:val="center"/>
              <w:rPr>
                <w:rFonts w:ascii="Lucida Sans Unicode" w:hAnsi="Lucida Sans Unicode" w:cs="Lucida Sans Unicode"/>
                <w:sz w:val="18"/>
                <w:szCs w:val="20"/>
              </w:rPr>
            </w:pPr>
            <w:r>
              <w:rPr>
                <w:rFonts w:ascii="Lucida Sans Unicode" w:hAnsi="Lucida Sans Unicode" w:cs="Lucida Sans Unicode"/>
                <w:sz w:val="18"/>
                <w:szCs w:val="20"/>
                <w:lang w:val="en-US"/>
              </w:rPr>
              <w:t>1</w:t>
            </w:r>
            <w:r w:rsidR="00B25CF4">
              <w:rPr>
                <w:rFonts w:ascii="Lucida Sans Unicode" w:hAnsi="Lucida Sans Unicode" w:cs="Lucida Sans Unicode"/>
                <w:sz w:val="18"/>
                <w:szCs w:val="20"/>
                <w:lang w:val="en-US"/>
              </w:rPr>
              <w:t>1</w:t>
            </w:r>
            <w:r w:rsidR="00B73A93">
              <w:rPr>
                <w:rFonts w:ascii="Lucida Sans Unicode" w:hAnsi="Lucida Sans Unicode" w:cs="Lucida Sans Unicode"/>
                <w:sz w:val="18"/>
                <w:szCs w:val="20"/>
                <w:lang w:val="en-US"/>
              </w:rPr>
              <w:t>:00</w:t>
            </w:r>
          </w:p>
        </w:tc>
      </w:tr>
      <w:tr w:rsidR="005547FB" w:rsidRPr="00154A88" w:rsidTr="002F1760">
        <w:tc>
          <w:tcPr>
            <w:tcW w:w="5278" w:type="dxa"/>
          </w:tcPr>
          <w:p w:rsidR="005547FB" w:rsidRPr="00154A88" w:rsidRDefault="005547FB" w:rsidP="005547FB">
            <w:pPr>
              <w:pStyle w:val="Nincstrkz"/>
              <w:suppressAutoHyphens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>Ajánlatok felbontásának időpontja</w:t>
            </w:r>
          </w:p>
        </w:tc>
        <w:tc>
          <w:tcPr>
            <w:tcW w:w="2239" w:type="dxa"/>
          </w:tcPr>
          <w:p w:rsidR="005547FB" w:rsidRPr="00154A88" w:rsidRDefault="00744401" w:rsidP="00B25CF4">
            <w:pPr>
              <w:spacing w:line="240" w:lineRule="auto"/>
              <w:jc w:val="center"/>
            </w:pPr>
            <w:r w:rsidRPr="00744401">
              <w:rPr>
                <w:rFonts w:ascii="Lucida Sans Unicode" w:hAnsi="Lucida Sans Unicode" w:cs="Lucida Sans Unicode"/>
                <w:sz w:val="18"/>
                <w:szCs w:val="20"/>
              </w:rPr>
              <w:t>2017</w:t>
            </w:r>
            <w:r w:rsidR="008E46C0">
              <w:rPr>
                <w:rFonts w:ascii="Lucida Sans Unicode" w:hAnsi="Lucida Sans Unicode" w:cs="Lucida Sans Unicode"/>
                <w:sz w:val="18"/>
                <w:szCs w:val="20"/>
              </w:rPr>
              <w:t>.05.</w:t>
            </w:r>
            <w:r w:rsidR="00B25CF4">
              <w:rPr>
                <w:rFonts w:ascii="Lucida Sans Unicode" w:hAnsi="Lucida Sans Unicode" w:cs="Lucida Sans Unicode"/>
                <w:sz w:val="18"/>
                <w:szCs w:val="20"/>
              </w:rPr>
              <w:t>10</w:t>
            </w:r>
            <w:r w:rsidR="008E46C0">
              <w:rPr>
                <w:rFonts w:ascii="Lucida Sans Unicode" w:hAnsi="Lucida Sans Unicode" w:cs="Lucida Sans Unicode"/>
                <w:sz w:val="18"/>
                <w:szCs w:val="20"/>
              </w:rPr>
              <w:t>.</w:t>
            </w:r>
          </w:p>
        </w:tc>
        <w:tc>
          <w:tcPr>
            <w:tcW w:w="1437" w:type="dxa"/>
          </w:tcPr>
          <w:p w:rsidR="005547FB" w:rsidRPr="00154A88" w:rsidRDefault="00FF62D8" w:rsidP="00B25CF4">
            <w:pPr>
              <w:pStyle w:val="Nincstrkz"/>
              <w:suppressAutoHyphens/>
              <w:jc w:val="center"/>
              <w:rPr>
                <w:rFonts w:ascii="Lucida Sans Unicode" w:hAnsi="Lucida Sans Unicode" w:cs="Lucida Sans Unicode"/>
                <w:sz w:val="18"/>
                <w:szCs w:val="20"/>
              </w:rPr>
            </w:pPr>
            <w:r>
              <w:rPr>
                <w:rFonts w:ascii="Lucida Sans Unicode" w:hAnsi="Lucida Sans Unicode" w:cs="Lucida Sans Unicode"/>
                <w:sz w:val="18"/>
                <w:szCs w:val="20"/>
                <w:lang w:val="en-US"/>
              </w:rPr>
              <w:t>1</w:t>
            </w:r>
            <w:r w:rsidR="00B25CF4">
              <w:rPr>
                <w:rFonts w:ascii="Lucida Sans Unicode" w:hAnsi="Lucida Sans Unicode" w:cs="Lucida Sans Unicode"/>
                <w:sz w:val="18"/>
                <w:szCs w:val="20"/>
                <w:lang w:val="en-US"/>
              </w:rPr>
              <w:t>1</w:t>
            </w:r>
            <w:r w:rsidR="00B73A93">
              <w:rPr>
                <w:rFonts w:ascii="Lucida Sans Unicode" w:hAnsi="Lucida Sans Unicode" w:cs="Lucida Sans Unicode"/>
                <w:sz w:val="18"/>
                <w:szCs w:val="20"/>
                <w:lang w:val="en-US"/>
              </w:rPr>
              <w:t>:00</w:t>
            </w:r>
          </w:p>
        </w:tc>
      </w:tr>
      <w:tr w:rsidR="00285336" w:rsidRPr="00154A88" w:rsidTr="002F1760">
        <w:tc>
          <w:tcPr>
            <w:tcW w:w="5278" w:type="dxa"/>
          </w:tcPr>
          <w:p w:rsidR="00285336" w:rsidRPr="00154A88" w:rsidRDefault="00285336" w:rsidP="005056E3">
            <w:pPr>
              <w:pStyle w:val="Nincstrkz"/>
              <w:suppressAutoHyphens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 xml:space="preserve">Összegezés megküldésének várható időpontja </w:t>
            </w:r>
          </w:p>
        </w:tc>
        <w:tc>
          <w:tcPr>
            <w:tcW w:w="3676" w:type="dxa"/>
            <w:gridSpan w:val="2"/>
          </w:tcPr>
          <w:p w:rsidR="00285336" w:rsidRPr="00154A88" w:rsidRDefault="002F1760" w:rsidP="008F7B76">
            <w:pPr>
              <w:pStyle w:val="Nincstrkz"/>
              <w:suppressAutoHyphens/>
              <w:jc w:val="both"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 xml:space="preserve">Az ajánlattételi határidő lejártát követő </w:t>
            </w:r>
            <w:r w:rsidR="00870617" w:rsidRPr="00154A88">
              <w:rPr>
                <w:rFonts w:ascii="Lucida Sans Unicode" w:hAnsi="Lucida Sans Unicode" w:cs="Lucida Sans Unicode"/>
                <w:sz w:val="18"/>
                <w:szCs w:val="20"/>
              </w:rPr>
              <w:t>6</w:t>
            </w:r>
            <w:r w:rsidR="008F7B76" w:rsidRPr="00154A88">
              <w:rPr>
                <w:rFonts w:ascii="Lucida Sans Unicode" w:hAnsi="Lucida Sans Unicode" w:cs="Lucida Sans Unicode"/>
                <w:sz w:val="18"/>
                <w:szCs w:val="20"/>
              </w:rPr>
              <w:t>0</w:t>
            </w: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 xml:space="preserve"> naptári napon belül</w:t>
            </w:r>
            <w:r w:rsidR="00D43305" w:rsidRPr="00154A88">
              <w:rPr>
                <w:rFonts w:ascii="Lucida Sans Unicode" w:hAnsi="Lucida Sans Unicode" w:cs="Lucida Sans Unicode"/>
                <w:sz w:val="18"/>
                <w:szCs w:val="20"/>
              </w:rPr>
              <w:t>.</w:t>
            </w:r>
          </w:p>
        </w:tc>
      </w:tr>
      <w:tr w:rsidR="00285336" w:rsidRPr="00154A88" w:rsidTr="002F1760">
        <w:tc>
          <w:tcPr>
            <w:tcW w:w="5278" w:type="dxa"/>
          </w:tcPr>
          <w:p w:rsidR="00285336" w:rsidRPr="00154A88" w:rsidRDefault="00285336" w:rsidP="005056E3">
            <w:pPr>
              <w:pStyle w:val="Nincstrkz"/>
              <w:suppressAutoHyphens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>Szerződéskötés várható időpontja</w:t>
            </w:r>
          </w:p>
        </w:tc>
        <w:tc>
          <w:tcPr>
            <w:tcW w:w="3676" w:type="dxa"/>
            <w:gridSpan w:val="2"/>
          </w:tcPr>
          <w:p w:rsidR="00285336" w:rsidRPr="00154A88" w:rsidRDefault="00285336" w:rsidP="0035349B">
            <w:pPr>
              <w:pStyle w:val="Nincstrkz"/>
              <w:suppressAutoHyphens/>
              <w:jc w:val="both"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 xml:space="preserve">Az írásbeli összegezés megküldését követő </w:t>
            </w:r>
            <w:r w:rsidR="0035349B">
              <w:rPr>
                <w:rFonts w:ascii="Lucida Sans Unicode" w:hAnsi="Lucida Sans Unicode" w:cs="Lucida Sans Unicode"/>
                <w:sz w:val="18"/>
                <w:szCs w:val="20"/>
              </w:rPr>
              <w:t>60 naptári napon belül.</w:t>
            </w:r>
          </w:p>
        </w:tc>
      </w:tr>
    </w:tbl>
    <w:p w:rsidR="00F102E1" w:rsidRPr="00154A88" w:rsidRDefault="00F102E1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  <w:u w:val="single"/>
        </w:rPr>
      </w:pPr>
    </w:p>
    <w:p w:rsidR="0039661C" w:rsidRPr="00154A88" w:rsidRDefault="00A13350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5" w:name="_Toc480488461"/>
      <w:r w:rsidRPr="00154A88">
        <w:rPr>
          <w:rFonts w:ascii="Lucida Sans Unicode" w:hAnsi="Lucida Sans Unicode" w:cs="Lucida Sans Unicode"/>
          <w:sz w:val="20"/>
          <w:szCs w:val="20"/>
        </w:rPr>
        <w:t>3.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 xml:space="preserve"> KIEGÉSZÍTŐ TÁJÉKOZTATÁS KÉRÉSE</w:t>
      </w:r>
      <w:bookmarkEnd w:id="5"/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285336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lastRenderedPageBreak/>
        <w:t xml:space="preserve">Az </w:t>
      </w:r>
      <w:r w:rsidR="00356468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jánlattevő – a megfelelő ajánlattétel érdekében – az </w:t>
      </w:r>
      <w:r w:rsidR="00FE4DBC" w:rsidRPr="00154A88">
        <w:rPr>
          <w:rFonts w:ascii="Lucida Sans Unicode" w:hAnsi="Lucida Sans Unicode" w:cs="Lucida Sans Unicode"/>
          <w:sz w:val="20"/>
          <w:szCs w:val="20"/>
        </w:rPr>
        <w:t>eljárást megindító felhívás</w:t>
      </w:r>
      <w:r w:rsidRPr="00154A88">
        <w:rPr>
          <w:rFonts w:ascii="Lucida Sans Unicode" w:hAnsi="Lucida Sans Unicode" w:cs="Lucida Sans Unicode"/>
          <w:sz w:val="20"/>
          <w:szCs w:val="20"/>
        </w:rPr>
        <w:t>ban, illetőleg a dokumentációban foglaltakkal kapcsolatban írásban kiegészítő (értelmező) tájékoztatást kér</w:t>
      </w:r>
      <w:r w:rsidR="00285336" w:rsidRPr="00154A88">
        <w:rPr>
          <w:rFonts w:ascii="Lucida Sans Unicode" w:hAnsi="Lucida Sans Unicode" w:cs="Lucida Sans Unicode"/>
          <w:sz w:val="20"/>
          <w:szCs w:val="20"/>
        </w:rPr>
        <w:t xml:space="preserve">het az </w:t>
      </w:r>
      <w:r w:rsidR="00356468" w:rsidRPr="00154A88">
        <w:rPr>
          <w:rFonts w:ascii="Lucida Sans Unicode" w:hAnsi="Lucida Sans Unicode" w:cs="Lucida Sans Unicode"/>
          <w:sz w:val="20"/>
          <w:szCs w:val="20"/>
        </w:rPr>
        <w:t>A</w:t>
      </w:r>
      <w:r w:rsidR="00285336" w:rsidRPr="00154A88">
        <w:rPr>
          <w:rFonts w:ascii="Lucida Sans Unicode" w:hAnsi="Lucida Sans Unicode" w:cs="Lucida Sans Unicode"/>
          <w:sz w:val="20"/>
          <w:szCs w:val="20"/>
        </w:rPr>
        <w:t xml:space="preserve">jánlatkérőtől. </w:t>
      </w:r>
      <w:r w:rsidRPr="00154A88">
        <w:rPr>
          <w:rFonts w:ascii="Lucida Sans Unicode" w:hAnsi="Lucida Sans Unicode" w:cs="Lucida Sans Unicode"/>
          <w:sz w:val="20"/>
          <w:szCs w:val="20"/>
        </w:rPr>
        <w:t>Az ilyen kérelmek</w:t>
      </w:r>
      <w:r w:rsidR="00285336" w:rsidRPr="00154A88">
        <w:rPr>
          <w:rFonts w:ascii="Lucida Sans Unicode" w:hAnsi="Lucida Sans Unicode" w:cs="Lucida Sans Unicode"/>
          <w:sz w:val="20"/>
          <w:szCs w:val="20"/>
        </w:rPr>
        <w:t xml:space="preserve">et </w:t>
      </w:r>
      <w:r w:rsidR="00056B71" w:rsidRPr="00154A88">
        <w:rPr>
          <w:rFonts w:ascii="Lucida Sans Unicode" w:hAnsi="Lucida Sans Unicode" w:cs="Lucida Sans Unicode"/>
          <w:b/>
          <w:sz w:val="20"/>
          <w:szCs w:val="20"/>
        </w:rPr>
        <w:t xml:space="preserve">az ajánlattételi határidő lejárta előtt ésszerű időben </w:t>
      </w:r>
      <w:r w:rsidR="00285336" w:rsidRPr="00154A88">
        <w:rPr>
          <w:rFonts w:ascii="Lucida Sans Unicode" w:hAnsi="Lucida Sans Unicode" w:cs="Lucida Sans Unicode"/>
          <w:b/>
          <w:sz w:val="20"/>
          <w:szCs w:val="20"/>
        </w:rPr>
        <w:t>írásban kell az ajánlatkérőhöz eljuttatni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 (levélben, telefaxon, e-mailen). Szóban kiegészítő tájékoztatást kérni nem lehet. Ajánlattevő a kérelmén tüntesse fel azon pontos címet (</w:t>
      </w:r>
      <w:r w:rsidR="00356468" w:rsidRPr="00154A88">
        <w:rPr>
          <w:rFonts w:ascii="Lucida Sans Unicode" w:hAnsi="Lucida Sans Unicode" w:cs="Lucida Sans Unicode"/>
          <w:sz w:val="20"/>
          <w:szCs w:val="20"/>
        </w:rPr>
        <w:t xml:space="preserve">e-mail címet, </w:t>
      </w:r>
      <w:r w:rsidRPr="00154A88">
        <w:rPr>
          <w:rFonts w:ascii="Lucida Sans Unicode" w:hAnsi="Lucida Sans Unicode" w:cs="Lucida Sans Unicode"/>
          <w:sz w:val="20"/>
          <w:szCs w:val="20"/>
        </w:rPr>
        <w:t>faxszámot), amelyre a kiegészítő tájékoztatás megküldését kéri.</w:t>
      </w:r>
      <w:r w:rsidR="00285336" w:rsidRPr="00154A88">
        <w:rPr>
          <w:rFonts w:ascii="Lucida Sans Unicode" w:hAnsi="Lucida Sans Unicode" w:cs="Lucida Sans Unicode"/>
          <w:sz w:val="20"/>
          <w:szCs w:val="20"/>
        </w:rPr>
        <w:t xml:space="preserve"> </w:t>
      </w:r>
    </w:p>
    <w:p w:rsidR="00285336" w:rsidRPr="00154A88" w:rsidRDefault="00285336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056B71" w:rsidRPr="00154A88" w:rsidRDefault="00056B71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Ajánlatkérő a kiegészítő tájékoztatást az ajánlattételi határidő lejárta előtt ésszerű időben köteles írásban megadni az </w:t>
      </w:r>
      <w:r w:rsidR="00356468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jánlattevők részére. </w:t>
      </w:r>
    </w:p>
    <w:p w:rsidR="00056B71" w:rsidRPr="00154A88" w:rsidRDefault="00056B71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Ajánlattevőnek levélben vagy telefaxon vissza kell az </w:t>
      </w:r>
      <w:r w:rsidR="00356468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jánlatkérő képviselője részére igazolnia, hogy a kiegészítő tájékoztatást megkapta. Ugyanezen előírás vonatkozik az </w:t>
      </w:r>
      <w:r w:rsidR="00356468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jánlatkérő vagy képviselője által a közbeszerzési eljárás során az </w:t>
      </w:r>
      <w:r w:rsidR="00356468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>jánlattevő részére küldött valamennyi dokumentum esetére is.</w:t>
      </w:r>
    </w:p>
    <w:p w:rsidR="009808B4" w:rsidRPr="00154A88" w:rsidRDefault="009808B4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6" w:name="_Toc480488462"/>
      <w:r w:rsidRPr="00154A88">
        <w:rPr>
          <w:rFonts w:ascii="Lucida Sans Unicode" w:hAnsi="Lucida Sans Unicode" w:cs="Lucida Sans Unicode"/>
          <w:sz w:val="20"/>
          <w:szCs w:val="20"/>
        </w:rPr>
        <w:t>4.  A DOKUMENTÁCIÓ BIZALMAS JELLEGE</w:t>
      </w:r>
      <w:bookmarkEnd w:id="6"/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A dokumentáció kizárólag az ajánlat elkészítéséhez használható fel, annak tartalmával kapcsolatban semmi</w:t>
      </w:r>
      <w:r w:rsidR="002836A1" w:rsidRPr="00154A88">
        <w:rPr>
          <w:rFonts w:ascii="Lucida Sans Unicode" w:hAnsi="Lucida Sans Unicode" w:cs="Lucida Sans Unicode"/>
          <w:sz w:val="20"/>
          <w:szCs w:val="20"/>
        </w:rPr>
        <w:t>f</w:t>
      </w:r>
      <w:r w:rsidR="00D900A4" w:rsidRPr="00154A88">
        <w:rPr>
          <w:rFonts w:ascii="Lucida Sans Unicode" w:hAnsi="Lucida Sans Unicode" w:cs="Lucida Sans Unicode"/>
          <w:sz w:val="20"/>
          <w:szCs w:val="20"/>
        </w:rPr>
        <w:t>él</w:t>
      </w:r>
      <w:r w:rsidRPr="00154A88">
        <w:rPr>
          <w:rFonts w:ascii="Lucida Sans Unicode" w:hAnsi="Lucida Sans Unicode" w:cs="Lucida Sans Unicode"/>
          <w:sz w:val="20"/>
          <w:szCs w:val="20"/>
        </w:rPr>
        <w:t>e adat vagy információ nem közölhető olyan személyekkel, akik a közbeszerzési eljárással nincsenek hivatalos kapcsolatban. Sem a dokumentációt, sem annak részeit vagy másolatait nem lehet más célra felhasználni, mint az abban leírt beszerzés céljára. A dokumentáció másra át nem ruházható és nem tehető közzé.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  <w:u w:val="single"/>
        </w:rPr>
      </w:pPr>
    </w:p>
    <w:p w:rsidR="0039661C" w:rsidRPr="00154A88" w:rsidRDefault="0039661C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7" w:name="_Toc480488463"/>
      <w:r w:rsidRPr="00154A88">
        <w:rPr>
          <w:rFonts w:ascii="Lucida Sans Unicode" w:hAnsi="Lucida Sans Unicode" w:cs="Lucida Sans Unicode"/>
          <w:sz w:val="20"/>
          <w:szCs w:val="20"/>
        </w:rPr>
        <w:t>5.  AZ AJÁNLAT ELKÉSZÍTÉSÉNEK ÉS BENYÚJTÁSÁNAK KÖLTSÉGEI</w:t>
      </w:r>
      <w:bookmarkEnd w:id="7"/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Az ajánlat elkészítésével és benyújtásával kapcsolatos költségek kizárólag az </w:t>
      </w:r>
      <w:r w:rsidR="00EF277A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jánlattevőt terhelik. Az </w:t>
      </w:r>
      <w:r w:rsidR="00EF277A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jánlatkérő nem felel és nem fizet olyan kiadásokért, illetőleg veszteségekért, amelyek a helyszín </w:t>
      </w:r>
      <w:r w:rsidR="00285336" w:rsidRPr="00154A88">
        <w:rPr>
          <w:rFonts w:ascii="Lucida Sans Unicode" w:hAnsi="Lucida Sans Unicode" w:cs="Lucida Sans Unicode"/>
          <w:sz w:val="20"/>
          <w:szCs w:val="20"/>
        </w:rPr>
        <w:t xml:space="preserve">esetleges 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megtekintésével, az ajánlat elkészítésével és benyújtásával kapcsolatban az </w:t>
      </w:r>
      <w:r w:rsidR="00EF277A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jánlattevőnél merültek fel. Az </w:t>
      </w:r>
      <w:r w:rsidR="00EF277A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>jánlatkérő semmilyen módon nem kötelezhető az ajánlat elkészítésével és benyújtásával kapcsolatos költségek részben vagy egészben történő megtérítésére.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2069">
      <w:pPr>
        <w:pStyle w:val="Cmsor2"/>
        <w:rPr>
          <w:rFonts w:ascii="Lucida Sans Unicode" w:hAnsi="Lucida Sans Unicode" w:cs="Lucida Sans Unicode"/>
          <w:b/>
          <w:sz w:val="20"/>
          <w:szCs w:val="20"/>
        </w:rPr>
      </w:pPr>
      <w:bookmarkStart w:id="8" w:name="_Toc480488464"/>
      <w:r w:rsidRPr="00154A88">
        <w:rPr>
          <w:rFonts w:ascii="Lucida Sans Unicode" w:hAnsi="Lucida Sans Unicode" w:cs="Lucida Sans Unicode"/>
          <w:sz w:val="20"/>
          <w:szCs w:val="20"/>
        </w:rPr>
        <w:t>6.  AZ AJÁNLAT ELKÉSZÍTÉSÉRE VONATKOZÓ ELŐÍRÁSOK</w:t>
      </w:r>
      <w:bookmarkEnd w:id="8"/>
      <w:r w:rsidRPr="00154A88">
        <w:rPr>
          <w:rFonts w:ascii="Lucida Sans Unicode" w:hAnsi="Lucida Sans Unicode" w:cs="Lucida Sans Unicode"/>
          <w:sz w:val="20"/>
          <w:szCs w:val="20"/>
        </w:rPr>
        <w:t xml:space="preserve"> 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6B15B3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Az </w:t>
      </w:r>
      <w:r w:rsidR="00EF277A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jánlattevőnek az </w:t>
      </w:r>
      <w:r w:rsidR="00FE4DBC" w:rsidRPr="00154A88">
        <w:rPr>
          <w:rFonts w:ascii="Lucida Sans Unicode" w:hAnsi="Lucida Sans Unicode" w:cs="Lucida Sans Unicode"/>
          <w:sz w:val="20"/>
          <w:szCs w:val="20"/>
        </w:rPr>
        <w:t>eljárást megindító felhívás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>ban és a jelen dokumentációban meghatározott tartalmi és formai követelményeknek megfelelően kell az ajánlatot elkészítenie és benyújtania.</w:t>
      </w: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Az </w:t>
      </w:r>
      <w:r w:rsidR="00EF277A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>jánlattevő felelős azért, hogy ellenőrizze és azonosítsa a teljes dokumentáció átvételét</w:t>
      </w:r>
      <w:r w:rsidR="00EF277A" w:rsidRPr="00154A88">
        <w:rPr>
          <w:rFonts w:ascii="Lucida Sans Unicode" w:hAnsi="Lucida Sans Unicode" w:cs="Lucida Sans Unicode"/>
          <w:sz w:val="20"/>
          <w:szCs w:val="20"/>
        </w:rPr>
        <w:t xml:space="preserve"> (letöltését)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 a tartalomjegyzék felsorolása szerint. Nem fogadható el semmi</w:t>
      </w:r>
      <w:r w:rsidR="0076282A" w:rsidRPr="00154A88">
        <w:rPr>
          <w:rFonts w:ascii="Lucida Sans Unicode" w:hAnsi="Lucida Sans Unicode" w:cs="Lucida Sans Unicode"/>
          <w:sz w:val="20"/>
          <w:szCs w:val="20"/>
        </w:rPr>
        <w:t>f</w:t>
      </w:r>
      <w:r w:rsidR="00D900A4" w:rsidRPr="00154A88">
        <w:rPr>
          <w:rFonts w:ascii="Lucida Sans Unicode" w:hAnsi="Lucida Sans Unicode" w:cs="Lucida Sans Unicode"/>
          <w:sz w:val="20"/>
          <w:szCs w:val="20"/>
        </w:rPr>
        <w:t>él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e kifogás azon az alapon, hogy az </w:t>
      </w:r>
      <w:r w:rsidR="00EF277A" w:rsidRPr="00154A88">
        <w:rPr>
          <w:rFonts w:ascii="Lucida Sans Unicode" w:hAnsi="Lucida Sans Unicode" w:cs="Lucida Sans Unicode"/>
          <w:sz w:val="20"/>
          <w:szCs w:val="20"/>
        </w:rPr>
        <w:t>A</w:t>
      </w:r>
      <w:r w:rsidRPr="00154A88">
        <w:rPr>
          <w:rFonts w:ascii="Lucida Sans Unicode" w:hAnsi="Lucida Sans Unicode" w:cs="Lucida Sans Unicode"/>
          <w:sz w:val="20"/>
          <w:szCs w:val="20"/>
        </w:rPr>
        <w:t>jánlattevő elmulasztotta a dokumentáció valamely részének átvételét.</w:t>
      </w: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Ahol az </w:t>
      </w:r>
      <w:r w:rsidR="00FE4DBC" w:rsidRPr="00154A88">
        <w:rPr>
          <w:rFonts w:ascii="Lucida Sans Unicode" w:hAnsi="Lucida Sans Unicode" w:cs="Lucida Sans Unicode"/>
          <w:sz w:val="20"/>
          <w:szCs w:val="20"/>
        </w:rPr>
        <w:t>eljárást megindító felhívás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 vagy a jelen dokumentáció egyszerű másolatot említ, azon fénymásolatot kell érteni, melyet hitelesíttetni nem kell.</w:t>
      </w:r>
    </w:p>
    <w:p w:rsidR="009C3B05" w:rsidRPr="00154A88" w:rsidRDefault="009C3B05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9" w:name="_Toc480488465"/>
      <w:r w:rsidRPr="00154A88">
        <w:rPr>
          <w:rFonts w:ascii="Lucida Sans Unicode" w:hAnsi="Lucida Sans Unicode" w:cs="Lucida Sans Unicode"/>
          <w:sz w:val="20"/>
          <w:szCs w:val="20"/>
        </w:rPr>
        <w:lastRenderedPageBreak/>
        <w:t>7.  AZ AJÁNLAT KÖTELEZŐ TARTALMI ELEMEI</w:t>
      </w:r>
      <w:bookmarkEnd w:id="9"/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Az ajánlatnak a következő dokumentumokat kell tartalmaznia az alábbi sorrendben:</w:t>
      </w:r>
    </w:p>
    <w:p w:rsidR="00500420" w:rsidRPr="00154A88" w:rsidRDefault="00500420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7814"/>
        <w:gridCol w:w="752"/>
      </w:tblGrid>
      <w:tr w:rsidR="00870617" w:rsidRPr="00154A88" w:rsidTr="00F13401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  <w:t>Ssz.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  <w:t xml:space="preserve">Megnevezés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b/>
                <w:i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b/>
                <w:i/>
                <w:color w:val="FF0000"/>
                <w:sz w:val="18"/>
                <w:szCs w:val="18"/>
                <w:lang w:val="hu-HU" w:eastAsia="en-US"/>
              </w:rPr>
              <w:t>Ajánlattevő által az ajánlatok előzetes bírálata körében – az ajánlattételi határidőig - benyújtandó dokumentumok</w:t>
            </w:r>
          </w:p>
        </w:tc>
      </w:tr>
      <w:tr w:rsidR="00870617" w:rsidRPr="00154A88" w:rsidTr="00F13401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1.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 xml:space="preserve">Fedlap (ajánlattevő neve, székhelye, az eljárás tárgya feltüntetésével)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2.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bCs/>
                <w:sz w:val="18"/>
                <w:szCs w:val="18"/>
                <w:lang w:val="hu-HU" w:eastAsia="en-US"/>
              </w:rPr>
              <w:t xml:space="preserve">Az ajánlattételi dokumentációban meghatározott tartalommal készített felolvasólap </w:t>
            </w:r>
            <w:r w:rsidRPr="00154A88">
              <w:rPr>
                <w:rFonts w:ascii="Lucida Sans Unicode" w:eastAsia="Calibri" w:hAnsi="Lucida Sans Unicode" w:cs="Lucida Sans Unicode"/>
                <w:bCs/>
                <w:i/>
                <w:sz w:val="18"/>
                <w:szCs w:val="18"/>
                <w:lang w:val="hu-HU" w:eastAsia="en-US"/>
              </w:rPr>
              <w:t>(II/1. sz. minta)</w:t>
            </w:r>
            <w:r w:rsidRPr="00154A88">
              <w:rPr>
                <w:rFonts w:ascii="Lucida Sans Unicode" w:eastAsia="Calibri" w:hAnsi="Lucida Sans Unicode" w:cs="Lucida Sans Unicode"/>
                <w:i/>
                <w:sz w:val="18"/>
                <w:szCs w:val="18"/>
                <w:lang w:val="hu-HU" w:eastAsia="en-US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3.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Tartalomjegyzék (amelynek felhasználásával az ajánlatban található dokumentumok oldalszámozás alapján megtalálhatóak)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4.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bCs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 xml:space="preserve">Ajánlattevő nyilatkozata </w:t>
            </w:r>
            <w:r w:rsidRPr="00154A88">
              <w:rPr>
                <w:rFonts w:ascii="Lucida Sans Unicode" w:eastAsia="Calibri" w:hAnsi="Lucida Sans Unicode" w:cs="Lucida Sans Unicode"/>
                <w:bCs/>
                <w:sz w:val="18"/>
                <w:szCs w:val="18"/>
                <w:lang w:val="hu-HU" w:eastAsia="en-US"/>
              </w:rPr>
              <w:t xml:space="preserve">a Kbt. 114. § (2) bekezdésére, a Kbt. 65. § (7) bekezdésére, a Kbt. 66. § (2) bekezdésére, a Kbt. 66. § (4) bekezdésére,  a Kbt. 66. § (6) bekezdésére, a vállalkozói díjról, a </w:t>
            </w:r>
            <w:r w:rsidRPr="00154A88">
              <w:rPr>
                <w:rFonts w:ascii="Lucida Sans Unicode" w:eastAsia="Calibri" w:hAnsi="Lucida Sans Unicode" w:cs="Lucida Sans Unicode"/>
                <w:bCs/>
                <w:sz w:val="18"/>
                <w:szCs w:val="18"/>
                <w:lang w:eastAsia="en-US"/>
              </w:rPr>
              <w:t xml:space="preserve">kizáró okokról az alvállalkozó(k) illetve alkalmasságot igazoló szervezet(ek)/személy(ek) vonatkozásában </w:t>
            </w:r>
            <w:r w:rsidRPr="00154A88">
              <w:rPr>
                <w:rFonts w:ascii="Lucida Sans Unicode" w:eastAsia="Calibri" w:hAnsi="Lucida Sans Unicode" w:cs="Lucida Sans Unicode"/>
                <w:bCs/>
                <w:sz w:val="18"/>
                <w:szCs w:val="18"/>
                <w:lang w:val="hu-HU" w:eastAsia="en-US"/>
              </w:rPr>
              <w:t xml:space="preserve">és az ajánlat elektronikus példányának egyezőségéről </w:t>
            </w:r>
            <w:r w:rsidRPr="00154A88">
              <w:rPr>
                <w:rFonts w:ascii="Lucida Sans Unicode" w:eastAsia="Calibri" w:hAnsi="Lucida Sans Unicode" w:cs="Lucida Sans Unicode"/>
                <w:bCs/>
                <w:i/>
                <w:sz w:val="18"/>
                <w:szCs w:val="18"/>
                <w:lang w:val="hu-HU" w:eastAsia="en-US"/>
              </w:rPr>
              <w:t>(II/2. sz. minta)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5.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rPr>
                <w:rFonts w:ascii="Lucida Sans Unicode" w:hAnsi="Lucida Sans Unicode" w:cs="Lucida Sans Unicode"/>
                <w:sz w:val="18"/>
                <w:szCs w:val="18"/>
                <w:lang w:val="hu-HU" w:eastAsia="ar-SA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18"/>
                <w:lang w:val="hu-HU" w:eastAsia="ar-SA"/>
              </w:rPr>
              <w:t>Ajánlattevő</w:t>
            </w:r>
            <w:r w:rsidRPr="00154A88">
              <w:rPr>
                <w:rFonts w:ascii="Lucida Sans Unicode" w:hAnsi="Lucida Sans Unicode" w:cs="Lucida Sans Unicode"/>
                <w:bCs/>
                <w:sz w:val="18"/>
                <w:szCs w:val="18"/>
                <w:lang w:val="hu-HU" w:eastAsia="ar-SA"/>
              </w:rPr>
              <w:t xml:space="preserve"> nyilatkozata felelősségbiztosításról </w:t>
            </w:r>
            <w:r w:rsidRPr="00154A88">
              <w:rPr>
                <w:rFonts w:ascii="Lucida Sans Unicode" w:hAnsi="Lucida Sans Unicode" w:cs="Lucida Sans Unicode"/>
                <w:bCs/>
                <w:i/>
                <w:sz w:val="18"/>
                <w:szCs w:val="18"/>
                <w:lang w:val="hu-HU" w:eastAsia="ar-SA"/>
              </w:rPr>
              <w:t>(II/3. sz. minta)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hu-HU" w:eastAsia="ar-SA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18"/>
                <w:lang w:val="hu-HU" w:eastAsia="ar-SA"/>
              </w:rPr>
              <w:t>6.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17" w:rsidRPr="00154A88" w:rsidRDefault="00870617" w:rsidP="00BB648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18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18"/>
                <w:lang w:val="hu-HU"/>
              </w:rPr>
              <w:t>Ajánlattevő, illetve az alkalmasság igazolásában részt vevő más szervezet nevében kötelezettségvállalásra jogosult</w:t>
            </w:r>
            <w:r w:rsidR="00F51039" w:rsidRPr="00154A88">
              <w:rPr>
                <w:rFonts w:ascii="Lucida Sans Unicode" w:hAnsi="Lucida Sans Unicode" w:cs="Lucida Sans Unicode"/>
                <w:sz w:val="18"/>
                <w:szCs w:val="18"/>
                <w:lang w:val="hu-HU"/>
              </w:rPr>
              <w:t xml:space="preserve"> cégképviselő</w:t>
            </w:r>
            <w:r w:rsidRPr="00154A88">
              <w:rPr>
                <w:rFonts w:ascii="Lucida Sans Unicode" w:hAnsi="Lucida Sans Unicode" w:cs="Lucida Sans Unicode"/>
                <w:sz w:val="18"/>
                <w:szCs w:val="18"/>
                <w:lang w:val="hu-HU"/>
              </w:rPr>
              <w:t xml:space="preserve"> személy aláírási címpéldánya / mintája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617" w:rsidRPr="00154A88" w:rsidRDefault="00870617" w:rsidP="00BB648B">
            <w:pPr>
              <w:spacing w:line="240" w:lineRule="auto"/>
              <w:jc w:val="center"/>
              <w:rPr>
                <w:rFonts w:ascii="Lucida Sans Unicode" w:hAnsi="Lucida Sans Unicode" w:cs="Lucida Sans Unicode"/>
                <w:sz w:val="18"/>
                <w:szCs w:val="18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18"/>
                <w:lang w:val="hu-HU"/>
              </w:rPr>
              <w:t>7.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Meghatalmazás – amennyiben szükséges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8.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Közös ajánlattevők megállapodása - amennyiben szükséges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rPr>
          <w:trHeight w:val="28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9.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 xml:space="preserve">Az ajánlattevő alkalmasságát igazoló más szervezet/személy nyilatkozata a Kbt. 114. § (2) bekezdésére – amennyiben szükséges </w:t>
            </w:r>
            <w:r w:rsidRPr="00154A88">
              <w:rPr>
                <w:rFonts w:ascii="Lucida Sans Unicode" w:eastAsia="Calibri" w:hAnsi="Lucida Sans Unicode" w:cs="Lucida Sans Unicode"/>
                <w:i/>
                <w:sz w:val="18"/>
                <w:szCs w:val="18"/>
                <w:lang w:val="hu-HU" w:eastAsia="en-US"/>
              </w:rPr>
              <w:t>(II/4. sz. minta)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rPr>
          <w:trHeight w:val="28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10.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17" w:rsidRPr="00154A88" w:rsidRDefault="00870617" w:rsidP="00BB648B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Az ajánlattevő alkalmasságát igazoló más szervezet/személy szerződéses vagy előszerződésben vállalt kötelezettségvállalását tartalmazó okirat a Kbt. 65. § (7) bekezdése szerint - amennyiben szükséges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747294" w:rsidRPr="00154A88" w:rsidTr="00F13401">
        <w:trPr>
          <w:trHeight w:val="28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294" w:rsidRDefault="00747294" w:rsidP="005547FB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11.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94" w:rsidRPr="00154A88" w:rsidRDefault="00747294" w:rsidP="00BB648B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747294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 xml:space="preserve">Ajánlattevő nyilatkozata a biztosítékok rendelkezésre bocsátásáról </w:t>
            </w:r>
            <w:r w:rsidRPr="00747294">
              <w:rPr>
                <w:rFonts w:ascii="Lucida Sans Unicode" w:eastAsia="Calibri" w:hAnsi="Lucida Sans Unicode" w:cs="Lucida Sans Unicode"/>
                <w:i/>
                <w:sz w:val="18"/>
                <w:szCs w:val="18"/>
                <w:lang w:val="hu-HU" w:eastAsia="en-US"/>
              </w:rPr>
              <w:t>(II/5. sz. minta)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94" w:rsidRPr="00154A88" w:rsidRDefault="00747294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rPr>
          <w:trHeight w:val="28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617" w:rsidRPr="00154A88" w:rsidRDefault="00FF62D8" w:rsidP="00747294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1</w:t>
            </w:r>
            <w:r w:rsidR="00747294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2</w:t>
            </w:r>
            <w:r w:rsidR="00870617"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 xml:space="preserve">. 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17" w:rsidRPr="00154A88" w:rsidRDefault="00DA251F" w:rsidP="00BB648B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i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Költségvetési összesítők (nem szerkeszthető Pdf, és szerkeszthető Excel formátumban, elektronikus adathordozón is /CD vagy DVD/)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F32BB3" w:rsidRPr="00154A88" w:rsidTr="00F13401">
        <w:trPr>
          <w:trHeight w:val="289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BB3" w:rsidRPr="00154A88" w:rsidRDefault="00F32BB3" w:rsidP="00747294">
            <w:pPr>
              <w:widowControl/>
              <w:autoSpaceDE/>
              <w:autoSpaceDN w:val="0"/>
              <w:spacing w:line="240" w:lineRule="auto"/>
              <w:jc w:val="center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1</w:t>
            </w:r>
            <w:r w:rsidR="00747294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3</w:t>
            </w:r>
            <w:r w:rsidRPr="00154A88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B3" w:rsidRPr="00154A88" w:rsidRDefault="00747294" w:rsidP="00B25CF4">
            <w:pPr>
              <w:widowControl/>
              <w:autoSpaceDE/>
              <w:autoSpaceDN w:val="0"/>
              <w:spacing w:line="240" w:lineRule="auto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747294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Az M/2. alkalmassági minimumkövetelményre megajánlott szakember szakmai önéletrajza a 3. értékelési részszempont szerinti megajánlás alátámasztásául</w:t>
            </w:r>
            <w:r w:rsidRPr="00747294">
              <w:rPr>
                <w:rFonts w:ascii="Lucida Sans Unicode" w:eastAsia="Calibri" w:hAnsi="Lucida Sans Unicode" w:cs="Lucida Sans Unicode"/>
                <w:i/>
                <w:sz w:val="18"/>
                <w:szCs w:val="18"/>
                <w:lang w:val="hu-HU" w:eastAsia="en-US"/>
              </w:rPr>
              <w:t xml:space="preserve"> </w:t>
            </w:r>
            <w:r w:rsidR="00F32BB3" w:rsidRPr="00154A88">
              <w:rPr>
                <w:rFonts w:ascii="Lucida Sans Unicode" w:eastAsia="Calibri" w:hAnsi="Lucida Sans Unicode" w:cs="Lucida Sans Unicode"/>
                <w:i/>
                <w:sz w:val="18"/>
                <w:szCs w:val="18"/>
                <w:lang w:val="hu-HU" w:eastAsia="en-US"/>
              </w:rPr>
              <w:t>(II/</w:t>
            </w:r>
            <w:r>
              <w:rPr>
                <w:rFonts w:ascii="Lucida Sans Unicode" w:eastAsia="Calibri" w:hAnsi="Lucida Sans Unicode" w:cs="Lucida Sans Unicode"/>
                <w:i/>
                <w:sz w:val="18"/>
                <w:szCs w:val="18"/>
                <w:lang w:val="hu-HU" w:eastAsia="en-US"/>
              </w:rPr>
              <w:t>6</w:t>
            </w:r>
            <w:r w:rsidR="00F32BB3" w:rsidRPr="00154A88">
              <w:rPr>
                <w:rFonts w:ascii="Lucida Sans Unicode" w:eastAsia="Calibri" w:hAnsi="Lucida Sans Unicode" w:cs="Lucida Sans Unicode"/>
                <w:i/>
                <w:sz w:val="18"/>
                <w:szCs w:val="18"/>
                <w:lang w:val="hu-HU" w:eastAsia="en-US"/>
              </w:rPr>
              <w:t>. sz. minta)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BB3" w:rsidRPr="00154A88" w:rsidRDefault="00F32BB3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870617" w:rsidRPr="00154A88" w:rsidTr="00F13401"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70617" w:rsidRPr="00154A88" w:rsidRDefault="00870617" w:rsidP="00870617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b/>
                <w:i/>
                <w:sz w:val="18"/>
                <w:szCs w:val="18"/>
                <w:lang w:val="hu-HU" w:eastAsia="en-US"/>
              </w:rPr>
            </w:pPr>
            <w:r w:rsidRPr="00154A88">
              <w:rPr>
                <w:rFonts w:ascii="Lucida Sans Unicode" w:eastAsia="Calibri" w:hAnsi="Lucida Sans Unicode" w:cs="Lucida Sans Unicode"/>
                <w:b/>
                <w:i/>
                <w:color w:val="FF0000"/>
                <w:sz w:val="18"/>
                <w:szCs w:val="18"/>
                <w:lang w:val="hu-HU" w:eastAsia="en-US"/>
              </w:rPr>
              <w:t>Ajánlattevő által - a Kbt. 69. § (4) bekezdése szerinti felhívásra - benyújtandó dokumentumok</w:t>
            </w:r>
          </w:p>
        </w:tc>
      </w:tr>
      <w:tr w:rsidR="00DC0368" w:rsidRPr="00154A88" w:rsidTr="00F51039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0368" w:rsidRPr="00154A88" w:rsidRDefault="00DC0368" w:rsidP="00DC0368">
            <w:pPr>
              <w:spacing w:line="240" w:lineRule="auto"/>
              <w:jc w:val="center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14.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68" w:rsidRPr="00154A88" w:rsidRDefault="00DC0368" w:rsidP="00DC0368">
            <w:pPr>
              <w:spacing w:line="240" w:lineRule="auto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Változásbejegyzési kérelem (.xml fájl) és a benyújtást igazoló digitális tértivevény kinyomtatott, egyszerű másolata – amennyiben szükséges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368" w:rsidRPr="00154A88" w:rsidRDefault="00DC0368" w:rsidP="00DC0368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674B80" w:rsidRPr="00154A88" w:rsidTr="00F51039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B80" w:rsidRPr="00154A88" w:rsidRDefault="00674B80" w:rsidP="00DC0368">
            <w:pPr>
              <w:spacing w:line="240" w:lineRule="auto"/>
              <w:jc w:val="center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15.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80" w:rsidRPr="00154A88" w:rsidRDefault="00674B80" w:rsidP="00DC0368">
            <w:pPr>
              <w:spacing w:line="240" w:lineRule="auto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694D3B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 xml:space="preserve">Ajánlattevő nyilatkozata változásbejegyzési eljárás hiányáról – amennyiben szükséges </w:t>
            </w:r>
            <w:r w:rsidRPr="00694D3B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(V/1. sz. minta)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B80" w:rsidRPr="00154A88" w:rsidRDefault="00674B80" w:rsidP="00DC0368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E10291" w:rsidRPr="00154A88" w:rsidTr="00F51039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291" w:rsidRPr="00870617" w:rsidRDefault="00E10291" w:rsidP="00E10291">
            <w:pPr>
              <w:spacing w:line="240" w:lineRule="auto"/>
              <w:jc w:val="center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870617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1</w:t>
            </w: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6</w:t>
            </w:r>
            <w:r w:rsidRPr="00870617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291" w:rsidRPr="00154A88" w:rsidRDefault="00E10291" w:rsidP="00E10291">
            <w:pPr>
              <w:spacing w:line="240" w:lineRule="auto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Ajánlattevő részéről az építőipari kivitelezési tevékenységet végzők névjegyzékében történő szereplés tényét igazoló – a Magyar Kereskedelmi és Iparkamara által kiállított – igazolás (Amennyiben Ajánlattevő szerepel a Magyar Kereskedelmi és Iparkamara építőipari kivitelező vállalkozásokat nyilvántartó rendszerében, úgy az igazolás benyújtása az ajánlatban nem szükséges!)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91" w:rsidRPr="00154A88" w:rsidRDefault="00E10291" w:rsidP="00E10291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E10291" w:rsidRPr="00154A88" w:rsidTr="00E10291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291" w:rsidRPr="00870617" w:rsidRDefault="00E10291" w:rsidP="00E10291">
            <w:pPr>
              <w:spacing w:line="240" w:lineRule="auto"/>
              <w:jc w:val="center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870617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1</w:t>
            </w: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7</w:t>
            </w:r>
            <w:r w:rsidRPr="00870617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91" w:rsidRPr="00870617" w:rsidRDefault="00E10291" w:rsidP="00674B80">
            <w:pPr>
              <w:spacing w:line="240" w:lineRule="auto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870617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 xml:space="preserve">Referencianyilatkozat </w:t>
            </w:r>
            <w:r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(</w:t>
            </w:r>
            <w:r w:rsidRPr="00870617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V/</w:t>
            </w:r>
            <w:r w:rsidR="00674B80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2</w:t>
            </w:r>
            <w:r w:rsidRPr="00870617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. sz. minta)</w:t>
            </w:r>
            <w:r w:rsidRPr="001F343E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 xml:space="preserve">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91" w:rsidRPr="00154A88" w:rsidRDefault="00E10291" w:rsidP="00E10291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E10291" w:rsidRPr="00154A88" w:rsidTr="00F51039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291" w:rsidRPr="00870617" w:rsidRDefault="00E10291" w:rsidP="00E10291">
            <w:pPr>
              <w:spacing w:line="240" w:lineRule="auto"/>
              <w:jc w:val="center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870617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1</w:t>
            </w: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8</w:t>
            </w:r>
            <w:r w:rsidRPr="00870617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91" w:rsidRPr="00870617" w:rsidRDefault="00E10291" w:rsidP="00E10291">
            <w:pPr>
              <w:spacing w:line="240" w:lineRule="auto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870617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 xml:space="preserve">Referenciaigazolás(ok)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91" w:rsidRPr="00154A88" w:rsidRDefault="00E10291" w:rsidP="00E10291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E10291" w:rsidRPr="00154A88" w:rsidTr="00F51039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291" w:rsidRPr="00870617" w:rsidRDefault="00E10291" w:rsidP="00E10291">
            <w:pPr>
              <w:spacing w:line="240" w:lineRule="auto"/>
              <w:jc w:val="center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19</w:t>
            </w:r>
            <w:r w:rsidRPr="00870617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91" w:rsidRPr="00870617" w:rsidRDefault="00E10291" w:rsidP="00674B80">
            <w:pPr>
              <w:spacing w:line="240" w:lineRule="auto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870617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 xml:space="preserve">Nyilatkozat a teljesítésbe bevonni kívánt szakemberekről </w:t>
            </w:r>
            <w:r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(V/</w:t>
            </w:r>
            <w:r w:rsidR="00674B80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3</w:t>
            </w:r>
            <w:r w:rsidRPr="00870617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. sz. minta)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91" w:rsidRPr="00154A88" w:rsidRDefault="00E10291" w:rsidP="00E10291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E10291" w:rsidRPr="00154A88" w:rsidTr="00F51039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291" w:rsidRPr="00870617" w:rsidRDefault="00CB50BF" w:rsidP="00E10291">
            <w:pPr>
              <w:spacing w:line="240" w:lineRule="auto"/>
              <w:jc w:val="center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20</w:t>
            </w:r>
            <w:r w:rsidR="00E10291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91" w:rsidRPr="00870617" w:rsidRDefault="00E10291" w:rsidP="00CB50BF">
            <w:pPr>
              <w:spacing w:line="240" w:lineRule="auto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694522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Szakember képzettségére, végzettségére, tapasztalatára vonatkozó iratok (Az alkalmasság egyértelmű, kétséget kizáró megítéléséhez szükséges részletezettséggel!)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91" w:rsidRPr="00154A88" w:rsidRDefault="00E10291" w:rsidP="00E10291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E10291" w:rsidRPr="00154A88" w:rsidTr="00F51039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291" w:rsidRPr="00870617" w:rsidRDefault="00E10291" w:rsidP="00CB50BF">
            <w:pPr>
              <w:spacing w:line="240" w:lineRule="auto"/>
              <w:jc w:val="center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2</w:t>
            </w:r>
            <w:r w:rsidR="00CB50BF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1</w:t>
            </w: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91" w:rsidRPr="00DA251F" w:rsidRDefault="00B25CF4" w:rsidP="00B25CF4">
            <w:pPr>
              <w:spacing w:line="240" w:lineRule="auto"/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</w:pP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Szakember</w:t>
            </w:r>
            <w:r w:rsidR="00E10291" w:rsidRPr="00870617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 xml:space="preserve"> nyilatkozata rendelkezésre állásról </w:t>
            </w:r>
            <w:r w:rsidR="00E10291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(V/</w:t>
            </w:r>
            <w:r w:rsidR="00674B80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4</w:t>
            </w:r>
            <w:r w:rsidR="00E10291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. sz. minta)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91" w:rsidRPr="00154A88" w:rsidRDefault="00E10291" w:rsidP="00E10291">
            <w:pPr>
              <w:widowControl/>
              <w:autoSpaceDE/>
              <w:autoSpaceDN w:val="0"/>
              <w:spacing w:line="240" w:lineRule="auto"/>
              <w:jc w:val="lef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</w:p>
        </w:tc>
      </w:tr>
      <w:tr w:rsidR="00B25CF4" w:rsidRPr="00154A88" w:rsidTr="00B25CF4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F4" w:rsidRPr="00694D3B" w:rsidRDefault="00B25CF4" w:rsidP="00B25CF4">
            <w:pPr>
              <w:spacing w:line="240" w:lineRule="auto"/>
              <w:jc w:val="center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lastRenderedPageBreak/>
              <w:t>22</w:t>
            </w:r>
            <w:r w:rsidRPr="00694D3B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>.</w:t>
            </w:r>
          </w:p>
        </w:tc>
        <w:tc>
          <w:tcPr>
            <w:tcW w:w="7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F4" w:rsidRPr="00694D3B" w:rsidRDefault="00B25CF4" w:rsidP="00B25CF4">
            <w:pPr>
              <w:spacing w:line="240" w:lineRule="auto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  <w:r w:rsidRPr="00694D3B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 xml:space="preserve">Nyilatkozat a műszaki-szakmai alkalmassági követelményeknek történő megfelelőségről </w:t>
            </w:r>
            <w:r w:rsidRPr="00694D3B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  <w:lang w:val="hu-HU"/>
              </w:rPr>
              <w:t xml:space="preserve">(szükség esetén a </w:t>
            </w:r>
            <w:r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  <w:lang w:val="hu-HU"/>
              </w:rPr>
              <w:t>17.21</w:t>
            </w:r>
            <w:r w:rsidRPr="00694D3B">
              <w:rPr>
                <w:rFonts w:ascii="Lucida Sans Unicode" w:hAnsi="Lucida Sans Unicode" w:cs="Lucida Sans Unicode"/>
                <w:b/>
                <w:color w:val="000000"/>
                <w:sz w:val="18"/>
                <w:szCs w:val="18"/>
                <w:lang w:val="hu-HU"/>
              </w:rPr>
              <w:t>. sorszámú dokumentumok benyújtása helyett)</w:t>
            </w:r>
            <w:r w:rsidRPr="00694D3B"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  <w:t xml:space="preserve"> </w:t>
            </w:r>
            <w:r w:rsidRPr="00694D3B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(V/</w:t>
            </w:r>
            <w:r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5</w:t>
            </w:r>
            <w:r w:rsidRPr="00694D3B">
              <w:rPr>
                <w:rFonts w:ascii="Lucida Sans Unicode" w:hAnsi="Lucida Sans Unicode" w:cs="Lucida Sans Unicode"/>
                <w:i/>
                <w:color w:val="000000"/>
                <w:sz w:val="18"/>
                <w:szCs w:val="18"/>
                <w:lang w:val="hu-HU"/>
              </w:rPr>
              <w:t>. sz. minta)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CF4" w:rsidRPr="00694D3B" w:rsidRDefault="00B25CF4" w:rsidP="00B25CF4">
            <w:pPr>
              <w:spacing w:line="240" w:lineRule="auto"/>
              <w:jc w:val="center"/>
              <w:rPr>
                <w:rFonts w:ascii="Lucida Sans Unicode" w:hAnsi="Lucida Sans Unicode" w:cs="Lucida Sans Unicode"/>
                <w:color w:val="000000"/>
                <w:sz w:val="18"/>
                <w:szCs w:val="18"/>
                <w:lang w:val="hu-HU"/>
              </w:rPr>
            </w:pPr>
          </w:p>
        </w:tc>
      </w:tr>
    </w:tbl>
    <w:p w:rsidR="006D0BCC" w:rsidRPr="00154A88" w:rsidRDefault="006D0BCC" w:rsidP="00AE6EEF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 </w:t>
      </w:r>
      <w:r w:rsidRPr="00154A88">
        <w:rPr>
          <w:rFonts w:ascii="Lucida Sans Unicode" w:hAnsi="Lucida Sans Unicode" w:cs="Lucida Sans Unicode"/>
          <w:b/>
          <w:sz w:val="20"/>
          <w:szCs w:val="20"/>
        </w:rPr>
        <w:t>nyilatkozatokat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 pontosan ki kell tölteni, dátummal és </w:t>
      </w:r>
      <w:r w:rsidR="007E6958" w:rsidRPr="00154A88">
        <w:rPr>
          <w:rFonts w:ascii="Lucida Sans Unicode" w:hAnsi="Lucida Sans Unicode" w:cs="Lucida Sans Unicode"/>
          <w:b/>
          <w:sz w:val="20"/>
          <w:szCs w:val="20"/>
          <w:u w:val="single"/>
        </w:rPr>
        <w:t>szabály</w:t>
      </w:r>
      <w:r w:rsidRPr="00154A88">
        <w:rPr>
          <w:rFonts w:ascii="Lucida Sans Unicode" w:hAnsi="Lucida Sans Unicode" w:cs="Lucida Sans Unicode"/>
          <w:b/>
          <w:sz w:val="20"/>
          <w:szCs w:val="20"/>
          <w:u w:val="single"/>
        </w:rPr>
        <w:t>szerű</w:t>
      </w:r>
      <w:r w:rsidR="00190FF8" w:rsidRPr="00154A88">
        <w:rPr>
          <w:rFonts w:ascii="Lucida Sans Unicode" w:hAnsi="Lucida Sans Unicode" w:cs="Lucida Sans Unicode"/>
          <w:b/>
          <w:sz w:val="20"/>
          <w:szCs w:val="20"/>
        </w:rPr>
        <w:t xml:space="preserve"> </w:t>
      </w:r>
      <w:r w:rsidRPr="00154A88">
        <w:rPr>
          <w:rFonts w:ascii="Lucida Sans Unicode" w:hAnsi="Lucida Sans Unicode" w:cs="Lucida Sans Unicode"/>
          <w:sz w:val="20"/>
          <w:szCs w:val="20"/>
        </w:rPr>
        <w:t>aláírással kell ellátni</w:t>
      </w:r>
      <w:r w:rsidR="00190FF8" w:rsidRPr="00154A88">
        <w:rPr>
          <w:rFonts w:ascii="Lucida Sans Unicode" w:hAnsi="Lucida Sans Unicode" w:cs="Lucida Sans Unicode"/>
          <w:sz w:val="20"/>
          <w:szCs w:val="20"/>
        </w:rPr>
        <w:t>. A nyilatkozatok</w:t>
      </w:r>
      <w:r w:rsidR="007E6958" w:rsidRPr="00154A88">
        <w:rPr>
          <w:rFonts w:ascii="Lucida Sans Unicode" w:hAnsi="Lucida Sans Unicode" w:cs="Lucida Sans Unicode"/>
          <w:sz w:val="20"/>
          <w:szCs w:val="20"/>
        </w:rPr>
        <w:t xml:space="preserve"> és igazolások</w:t>
      </w:r>
      <w:r w:rsidR="00190FF8" w:rsidRPr="00154A88">
        <w:rPr>
          <w:rFonts w:ascii="Lucida Sans Unicode" w:hAnsi="Lucida Sans Unicode" w:cs="Lucida Sans Unicode"/>
          <w:sz w:val="20"/>
          <w:szCs w:val="20"/>
        </w:rPr>
        <w:t xml:space="preserve"> a Kbt. </w:t>
      </w:r>
      <w:r w:rsidR="007E6958" w:rsidRPr="00154A88">
        <w:rPr>
          <w:rFonts w:ascii="Lucida Sans Unicode" w:hAnsi="Lucida Sans Unicode" w:cs="Lucida Sans Unicode"/>
          <w:sz w:val="20"/>
          <w:szCs w:val="20"/>
        </w:rPr>
        <w:t>47</w:t>
      </w:r>
      <w:r w:rsidR="00190FF8" w:rsidRPr="00154A88">
        <w:rPr>
          <w:rFonts w:ascii="Lucida Sans Unicode" w:hAnsi="Lucida Sans Unicode" w:cs="Lucida Sans Unicode"/>
          <w:sz w:val="20"/>
          <w:szCs w:val="20"/>
        </w:rPr>
        <w:t>. § (</w:t>
      </w:r>
      <w:r w:rsidR="007E6958" w:rsidRPr="00154A88">
        <w:rPr>
          <w:rFonts w:ascii="Lucida Sans Unicode" w:hAnsi="Lucida Sans Unicode" w:cs="Lucida Sans Unicode"/>
          <w:sz w:val="20"/>
          <w:szCs w:val="20"/>
        </w:rPr>
        <w:t>2</w:t>
      </w:r>
      <w:r w:rsidR="00190FF8" w:rsidRPr="00154A88">
        <w:rPr>
          <w:rFonts w:ascii="Lucida Sans Unicode" w:hAnsi="Lucida Sans Unicode" w:cs="Lucida Sans Unicode"/>
          <w:sz w:val="20"/>
          <w:szCs w:val="20"/>
        </w:rPr>
        <w:t>) bekezdésére tekintettel egyszerű másolatban is benyújthatóak, azonban a</w:t>
      </w:r>
      <w:r w:rsidR="00190FF8" w:rsidRPr="00154A88">
        <w:rPr>
          <w:rFonts w:ascii="Lucida Sans Unicode" w:hAnsi="Lucida Sans Unicode" w:cs="Lucida Sans Unicode"/>
          <w:color w:val="000000"/>
          <w:sz w:val="20"/>
          <w:szCs w:val="20"/>
        </w:rPr>
        <w:t>z olyan nyilatkozatot, amely közvetlenül valamely követelés érvényesítésének alapjául szolgál (különösen: bankgarancia vagy kezességvállalásról szóló nyilatkozat) eredeti vagy hiteles másolati példányban</w:t>
      </w:r>
      <w:r w:rsidR="007E6958" w:rsidRPr="00154A88">
        <w:rPr>
          <w:rFonts w:ascii="Lucida Sans Unicode" w:hAnsi="Lucida Sans Unicode" w:cs="Lucida Sans Unicode"/>
          <w:color w:val="000000"/>
          <w:sz w:val="20"/>
          <w:szCs w:val="20"/>
        </w:rPr>
        <w:t xml:space="preserve">, továbbá a Kbt. 66. § (2) bekezdése szerinti nyilatkozat eredeti példányban </w:t>
      </w:r>
      <w:r w:rsidR="007E6958" w:rsidRPr="00154A88">
        <w:rPr>
          <w:rFonts w:ascii="Lucida Sans Unicode" w:hAnsi="Lucida Sans Unicode" w:cs="Lucida Sans Unicode"/>
          <w:color w:val="000000"/>
          <w:sz w:val="20"/>
          <w:szCs w:val="20"/>
          <w:lang w:val="en-US"/>
        </w:rPr>
        <w:t>kell benyújtani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. </w:t>
      </w:r>
      <w:r w:rsidR="00190FF8" w:rsidRPr="00154A88">
        <w:rPr>
          <w:rFonts w:ascii="Lucida Sans Unicode" w:hAnsi="Lucida Sans Unicode" w:cs="Lucida Sans Unicode"/>
          <w:b/>
          <w:sz w:val="20"/>
          <w:szCs w:val="20"/>
        </w:rPr>
        <w:t>Ajánlatkérő</w:t>
      </w:r>
      <w:r w:rsidR="00190FF8" w:rsidRPr="00154A88">
        <w:rPr>
          <w:rFonts w:ascii="Lucida Sans Unicode" w:hAnsi="Lucida Sans Unicode" w:cs="Lucida Sans Unicode"/>
          <w:sz w:val="20"/>
          <w:szCs w:val="20"/>
        </w:rPr>
        <w:t xml:space="preserve"> </w:t>
      </w:r>
      <w:r w:rsidR="00190FF8" w:rsidRPr="00154A88">
        <w:rPr>
          <w:rFonts w:ascii="Lucida Sans Unicode" w:hAnsi="Lucida Sans Unicode" w:cs="Lucida Sans Unicode"/>
          <w:b/>
          <w:sz w:val="20"/>
          <w:szCs w:val="20"/>
        </w:rPr>
        <w:t>f</w:t>
      </w:r>
      <w:r w:rsidRPr="00154A88">
        <w:rPr>
          <w:rFonts w:ascii="Lucida Sans Unicode" w:hAnsi="Lucida Sans Unicode" w:cs="Lucida Sans Unicode"/>
          <w:b/>
          <w:sz w:val="20"/>
          <w:szCs w:val="20"/>
        </w:rPr>
        <w:t>elhívja a figyelmet a cégszerűség (bélyegző) ellenőrzésére!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 </w:t>
      </w:r>
    </w:p>
    <w:p w:rsidR="00190FF8" w:rsidRPr="00154A88" w:rsidRDefault="00190FF8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Az ajánlattevő a dokumentáció mintáit felhasználva, azok tartalmát figyelembe véve kel</w:t>
      </w:r>
      <w:r w:rsidR="00190FF8" w:rsidRPr="00154A88">
        <w:rPr>
          <w:rFonts w:ascii="Lucida Sans Unicode" w:hAnsi="Lucida Sans Unicode" w:cs="Lucida Sans Unicode"/>
          <w:sz w:val="20"/>
          <w:szCs w:val="20"/>
        </w:rPr>
        <w:t>l, hogy benyújtsa az ajánlatát. A minták felhasználásának</w:t>
      </w:r>
      <w:r w:rsidR="00C27F4E" w:rsidRPr="00154A88">
        <w:rPr>
          <w:rFonts w:ascii="Lucida Sans Unicode" w:hAnsi="Lucida Sans Unicode" w:cs="Lucida Sans Unicode"/>
          <w:sz w:val="20"/>
          <w:szCs w:val="20"/>
        </w:rPr>
        <w:t xml:space="preserve"> és a fenti sorrendiség</w:t>
      </w:r>
      <w:r w:rsidR="00190FF8" w:rsidRPr="00154A88">
        <w:rPr>
          <w:rFonts w:ascii="Lucida Sans Unicode" w:hAnsi="Lucida Sans Unicode" w:cs="Lucida Sans Unicode"/>
          <w:sz w:val="20"/>
          <w:szCs w:val="20"/>
        </w:rPr>
        <w:t xml:space="preserve"> mellőzése csak abban az esetben nem vonja maga után az ajánlat érvénytelenségét, ha ajánlattevő a vonatkozó jogszabályok, az </w:t>
      </w:r>
      <w:r w:rsidR="00FE4DBC" w:rsidRPr="00154A88">
        <w:rPr>
          <w:rFonts w:ascii="Lucida Sans Unicode" w:hAnsi="Lucida Sans Unicode" w:cs="Lucida Sans Unicode"/>
          <w:sz w:val="20"/>
          <w:szCs w:val="20"/>
        </w:rPr>
        <w:t>eljárást megindító felhívás</w:t>
      </w:r>
      <w:r w:rsidR="00190FF8" w:rsidRPr="00154A88">
        <w:rPr>
          <w:rFonts w:ascii="Lucida Sans Unicode" w:hAnsi="Lucida Sans Unicode" w:cs="Lucida Sans Unicode"/>
          <w:sz w:val="20"/>
          <w:szCs w:val="20"/>
        </w:rPr>
        <w:t xml:space="preserve"> és a dokumentáció tartalmi követelményeinek maradéktalanul megfelelő dokumentumokat nyújt be. 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b/>
          <w:sz w:val="20"/>
          <w:szCs w:val="20"/>
          <w:u w:val="single"/>
        </w:rPr>
      </w:pPr>
    </w:p>
    <w:p w:rsidR="0039661C" w:rsidRPr="00154A88" w:rsidRDefault="0039661C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10" w:name="_Toc480488466"/>
      <w:r w:rsidRPr="00154A88">
        <w:rPr>
          <w:rFonts w:ascii="Lucida Sans Unicode" w:hAnsi="Lucida Sans Unicode" w:cs="Lucida Sans Unicode"/>
          <w:sz w:val="20"/>
          <w:szCs w:val="20"/>
        </w:rPr>
        <w:t>8.  AZ AJÁNLATRA VONATKOZÓ FORMAI ELŐÍRÁSOK</w:t>
      </w:r>
      <w:bookmarkEnd w:id="10"/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8F7B76" w:rsidRPr="00154A88" w:rsidRDefault="008F7B76" w:rsidP="008F7B76">
      <w:pPr>
        <w:widowControl/>
        <w:autoSpaceDE/>
        <w:spacing w:line="240" w:lineRule="auto"/>
        <w:ind w:right="72"/>
        <w:rPr>
          <w:rFonts w:ascii="Lucida Sans Unicode" w:hAnsi="Lucida Sans Unicode" w:cs="Lucida Sans Unicode"/>
          <w:b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Az ajánlat formai előírásai: az ajánlat eredeti példányát zsinórral, lapozhatóan össze kell fűzni, a csomót matricával az ajánlat első vagy hátsó lapjához rögzíteni, a matricát le kell bélyegezni, vagy az ajánlattevő részéről erre jogosultnak alá kell írni, úgy hogy a bélyegző, illetőleg az aláírás legalább egy része a matricán legyen. Az ajánlat oldalszámozása eggyel kezdődjön és oldalanként növekedjen. Elegendő a szöveget vagy számokat vagy képet tartalmazó oldalakat számozni, az üres oldalakat nem kell, de lehet. A címlapot és hátlapot (ha vannak) nem kell, de lehet számozni. Az ajánlatkérő az ettől kismértékben eltérő számozást (pl. egyes oldalaknál a /A, /B oldalszám) is köteles elfogadni, ha a tartalomjegyzékben az egyes iratok helye egyértelműen azonosítható és az iratok helyére egyértelműen lehet hivatkozni.</w:t>
      </w:r>
    </w:p>
    <w:p w:rsidR="008F7B76" w:rsidRPr="00154A88" w:rsidRDefault="008F7B76" w:rsidP="008F7B76">
      <w:pPr>
        <w:widowControl/>
        <w:autoSpaceDE/>
        <w:spacing w:line="240" w:lineRule="auto"/>
        <w:ind w:right="72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Az ajánlatot, tartalomjegyzékkel ellátva, gépelve, nyomtatva vagy olvasható kézírással kitöltve, összefűzve (pl. tűzés, spirálozás, kötés) kell benyújtani. </w:t>
      </w:r>
    </w:p>
    <w:p w:rsidR="008F7B76" w:rsidRPr="00154A88" w:rsidRDefault="008F7B76" w:rsidP="008F7B76">
      <w:pPr>
        <w:widowControl/>
        <w:autoSpaceDE/>
        <w:spacing w:line="240" w:lineRule="auto"/>
        <w:ind w:right="72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Az ennek megfelelően összeállított ajánlatot 1 (egy) eredeti papír alapú példányban, továbbá 1 (egy) példány elektronikus formátumban (DVD/CD-ROM-on) kell benyújtani, „pdf” formátumban. </w:t>
      </w:r>
    </w:p>
    <w:p w:rsidR="008F7B76" w:rsidRPr="00154A88" w:rsidRDefault="008F7B76" w:rsidP="008F7B76">
      <w:pPr>
        <w:widowControl/>
        <w:autoSpaceDE/>
        <w:spacing w:line="240" w:lineRule="auto"/>
        <w:ind w:right="72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A papír alapú és elektronikus példányok közötti bármilyen eltérés esetén a papír alapú példány tartalma a mérvadó! Az ajánlatot zárt csomagolásban kell elhelyezni oly módon, hogy az ajánlatok bontásának időpontjában a csomagolásnak sértetlennek kell lennie.</w:t>
      </w:r>
    </w:p>
    <w:p w:rsidR="008F7B76" w:rsidRPr="00154A88" w:rsidRDefault="008F7B76" w:rsidP="008F7B76">
      <w:pPr>
        <w:widowControl/>
        <w:autoSpaceDE/>
        <w:spacing w:line="240" w:lineRule="auto"/>
        <w:ind w:right="72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Ajánlattevőnek ajánlatában nyilatkoznia szükséges, hogy az elektronikus formátumban benyújtott példány a papír alapú eredeti példánnyal megegyezik.</w:t>
      </w:r>
    </w:p>
    <w:p w:rsidR="00041CFB" w:rsidRPr="00154A88" w:rsidRDefault="00491488" w:rsidP="00491488">
      <w:pPr>
        <w:widowControl/>
        <w:autoSpaceDE/>
        <w:spacing w:line="240" w:lineRule="auto"/>
        <w:ind w:right="72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A zárt csomagoláson kérjük legalább az alábbiak feltüntetését:</w:t>
      </w:r>
      <w:r w:rsidR="00041CFB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82"/>
      </w:tblGrid>
      <w:tr w:rsidR="00491488" w:rsidRPr="00154A88" w:rsidTr="00687859">
        <w:trPr>
          <w:cantSplit/>
          <w:tblHeader/>
        </w:trPr>
        <w:tc>
          <w:tcPr>
            <w:tcW w:w="5000" w:type="pct"/>
          </w:tcPr>
          <w:p w:rsidR="00491488" w:rsidRPr="00154A88" w:rsidRDefault="00B25CF4" w:rsidP="00FA4BA8">
            <w:pPr>
              <w:widowControl/>
              <w:suppressAutoHyphens w:val="0"/>
              <w:autoSpaceDE/>
              <w:spacing w:line="240" w:lineRule="auto"/>
              <w:jc w:val="center"/>
              <w:rPr>
                <w:rFonts w:ascii="Lucida Sans Unicode" w:hAnsi="Lucida Sans Unicode" w:cs="Lucida Sans Unicode"/>
                <w:sz w:val="20"/>
                <w:szCs w:val="20"/>
                <w:lang w:val="hu-HU"/>
              </w:rPr>
            </w:pPr>
            <w:r>
              <w:rPr>
                <w:rFonts w:ascii="Lucida Sans Unicode" w:hAnsi="Lucida Sans Unicode" w:cs="Lucida Sans Unicode"/>
                <w:sz w:val="20"/>
                <w:szCs w:val="20"/>
                <w:lang w:val="hu-HU"/>
              </w:rPr>
              <w:t>Magyar Bencés Kongregáció Szent Mór Perjelség</w:t>
            </w:r>
          </w:p>
        </w:tc>
      </w:tr>
      <w:tr w:rsidR="00491488" w:rsidRPr="00154A88" w:rsidTr="00687859">
        <w:trPr>
          <w:cantSplit/>
        </w:trPr>
        <w:tc>
          <w:tcPr>
            <w:tcW w:w="5000" w:type="pct"/>
          </w:tcPr>
          <w:p w:rsidR="00491488" w:rsidRPr="00154A88" w:rsidRDefault="00491488" w:rsidP="00FA4BA8">
            <w:pPr>
              <w:widowControl/>
              <w:suppressAutoHyphens w:val="0"/>
              <w:autoSpaceDE/>
              <w:spacing w:line="240" w:lineRule="auto"/>
              <w:jc w:val="center"/>
              <w:rPr>
                <w:rFonts w:ascii="Lucida Sans Unicode" w:hAnsi="Lucida Sans Unicode" w:cs="Lucida Sans Unicode"/>
                <w:sz w:val="20"/>
                <w:szCs w:val="20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sz w:val="20"/>
                <w:szCs w:val="20"/>
                <w:lang w:val="hu-HU"/>
              </w:rPr>
              <w:t>Ajánlattevő neve és székhelye</w:t>
            </w:r>
          </w:p>
        </w:tc>
      </w:tr>
      <w:tr w:rsidR="00491488" w:rsidRPr="00154A88" w:rsidTr="00687859">
        <w:trPr>
          <w:cantSplit/>
        </w:trPr>
        <w:tc>
          <w:tcPr>
            <w:tcW w:w="5000" w:type="pct"/>
          </w:tcPr>
          <w:p w:rsidR="00491488" w:rsidRPr="00154A88" w:rsidRDefault="00E10A72" w:rsidP="009C3B05">
            <w:pPr>
              <w:widowControl/>
              <w:suppressAutoHyphens w:val="0"/>
              <w:autoSpaceDE/>
              <w:spacing w:line="240" w:lineRule="auto"/>
              <w:jc w:val="center"/>
              <w:rPr>
                <w:rFonts w:ascii="Lucida Sans Unicode" w:hAnsi="Lucida Sans Unicode" w:cs="Lucida Sans Unicode"/>
                <w:sz w:val="20"/>
                <w:szCs w:val="20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sz w:val="20"/>
                <w:szCs w:val="20"/>
                <w:lang w:val="hu-HU"/>
              </w:rPr>
              <w:lastRenderedPageBreak/>
              <w:t>Ajánlat „</w:t>
            </w:r>
            <w:r w:rsidR="00B25CF4" w:rsidRPr="00B25CF4">
              <w:rPr>
                <w:rFonts w:ascii="Lucida Sans Unicode" w:hAnsi="Lucida Sans Unicode" w:cs="Lucida Sans Unicode"/>
                <w:bCs/>
                <w:sz w:val="20"/>
                <w:szCs w:val="20"/>
                <w:lang w:val="hu-HU"/>
              </w:rPr>
              <w:t>Kivitelezési szerződés alapján a Czuczor Gergely Bencés Gimnázium és Kollégium Luif Otmár Sporttelepének infrastrukturális bővítéséhez kapcsolódó építőipari feladatok kivitelezése</w:t>
            </w:r>
            <w:r w:rsidRPr="00154A88">
              <w:rPr>
                <w:rFonts w:ascii="Lucida Sans Unicode" w:hAnsi="Lucida Sans Unicode" w:cs="Lucida Sans Unicode"/>
                <w:sz w:val="20"/>
                <w:szCs w:val="20"/>
                <w:lang w:val="hu-HU"/>
              </w:rPr>
              <w:t>” tárgyában</w:t>
            </w:r>
          </w:p>
        </w:tc>
      </w:tr>
      <w:tr w:rsidR="002836A1" w:rsidRPr="00154A88" w:rsidTr="00687859">
        <w:trPr>
          <w:cantSplit/>
        </w:trPr>
        <w:tc>
          <w:tcPr>
            <w:tcW w:w="5000" w:type="pct"/>
          </w:tcPr>
          <w:p w:rsidR="002836A1" w:rsidRPr="00154A88" w:rsidRDefault="002836A1" w:rsidP="002836A1">
            <w:pPr>
              <w:widowControl/>
              <w:suppressAutoHyphens w:val="0"/>
              <w:autoSpaceDE/>
              <w:spacing w:line="240" w:lineRule="auto"/>
              <w:jc w:val="center"/>
              <w:rPr>
                <w:rFonts w:ascii="Lucida Sans Unicode" w:hAnsi="Lucida Sans Unicode" w:cs="Lucida Sans Unicode"/>
                <w:sz w:val="20"/>
                <w:szCs w:val="20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sz w:val="20"/>
                <w:szCs w:val="20"/>
                <w:lang w:val="hu-HU"/>
              </w:rPr>
              <w:t>„A hivatalos bontási eljárásig nem bontható fel.”</w:t>
            </w:r>
          </w:p>
        </w:tc>
      </w:tr>
    </w:tbl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Az ajánlatok átvételéről az ajánlatkérő átvételi elismervényt ad. </w:t>
      </w:r>
    </w:p>
    <w:p w:rsidR="0039661C" w:rsidRPr="00154A88" w:rsidRDefault="0039661C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11" w:name="_Toc480488467"/>
      <w:r w:rsidRPr="00154A88">
        <w:rPr>
          <w:rFonts w:ascii="Lucida Sans Unicode" w:hAnsi="Lucida Sans Unicode" w:cs="Lucida Sans Unicode"/>
          <w:sz w:val="20"/>
          <w:szCs w:val="20"/>
        </w:rPr>
        <w:t>9.  AZ AJÁNLATOK BENYÚJTÁSA</w:t>
      </w:r>
      <w:bookmarkEnd w:id="11"/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  <w:u w:val="single"/>
        </w:rPr>
      </w:pPr>
      <w:r w:rsidRPr="00154A88">
        <w:rPr>
          <w:rFonts w:ascii="Lucida Sans Unicode" w:hAnsi="Lucida Sans Unicode" w:cs="Lucida Sans Unicode"/>
          <w:sz w:val="20"/>
          <w:szCs w:val="20"/>
          <w:u w:val="single"/>
        </w:rPr>
        <w:t xml:space="preserve">Az ajánlatok személyes benyújtásának helye: </w:t>
      </w:r>
    </w:p>
    <w:p w:rsidR="00A13350" w:rsidRPr="00154A88" w:rsidRDefault="00A13350" w:rsidP="00B36FB4">
      <w:pPr>
        <w:pStyle w:val="Nincstrkz"/>
        <w:suppressAutoHyphens/>
        <w:rPr>
          <w:rFonts w:ascii="Lucida Sans Unicode" w:eastAsia="Times New Roman" w:hAnsi="Lucida Sans Unicode" w:cs="Lucida Sans Unicode"/>
          <w:sz w:val="20"/>
          <w:szCs w:val="20"/>
          <w:lang w:eastAsia="hu-HU"/>
        </w:rPr>
      </w:pPr>
      <w:r w:rsidRPr="00154A88">
        <w:rPr>
          <w:rFonts w:ascii="Lucida Sans Unicode" w:eastAsia="Times New Roman" w:hAnsi="Lucida Sans Unicode" w:cs="Lucida Sans Unicode"/>
          <w:sz w:val="20"/>
          <w:szCs w:val="20"/>
          <w:lang w:eastAsia="hu-HU"/>
        </w:rPr>
        <w:t>Equinox Tender Kft.</w:t>
      </w:r>
    </w:p>
    <w:p w:rsidR="0039661C" w:rsidRPr="00154A88" w:rsidRDefault="0057395B" w:rsidP="00B36FB4">
      <w:pPr>
        <w:pStyle w:val="Nincstrkz"/>
        <w:suppressAutoHyphens/>
        <w:rPr>
          <w:rFonts w:ascii="Lucida Sans Unicode" w:eastAsia="Times New Roman" w:hAnsi="Lucida Sans Unicode" w:cs="Lucida Sans Unicode"/>
          <w:sz w:val="20"/>
          <w:szCs w:val="20"/>
          <w:lang w:eastAsia="hu-HU"/>
        </w:rPr>
      </w:pPr>
      <w:r w:rsidRPr="00154A88">
        <w:rPr>
          <w:rFonts w:ascii="Lucida Sans Unicode" w:eastAsia="Times New Roman" w:hAnsi="Lucida Sans Unicode" w:cs="Lucida Sans Unicode"/>
          <w:sz w:val="20"/>
          <w:szCs w:val="20"/>
          <w:lang w:eastAsia="hu-HU"/>
        </w:rPr>
        <w:t xml:space="preserve">1031 Budapest, Záhony u. 7. (Graphisoft park) - „Ma” épület, III. emelet </w:t>
      </w:r>
    </w:p>
    <w:p w:rsidR="00857DE9" w:rsidRPr="00154A88" w:rsidRDefault="00857DE9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Az ajánlat átvételét átvételi elismervény igazolja. Amennyiben az ajánlat a benyújtási határidő lejártát követően érkezik a megjelölt címre, átvételre kerül, de nem kerül felbontásra</w:t>
      </w:r>
      <w:r w:rsidR="00041CFB" w:rsidRPr="00154A88">
        <w:rPr>
          <w:rFonts w:ascii="Lucida Sans Unicode" w:hAnsi="Lucida Sans Unicode" w:cs="Lucida Sans Unicode"/>
          <w:sz w:val="20"/>
          <w:szCs w:val="20"/>
        </w:rPr>
        <w:t>, kivéve, ha a felbontás nélkül nem állapítható meg az elkésett ajánlatot benyújtó ajánlattevő személye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. Ajánlatkérő az elkésett ajánlatot nem küldi vissza, azokat a Kbt. előírásai szerinti határidőig bontatlanul megőrzi. 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9B438B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Az ajánlatot postai úton is be lehet nyújtani. Az ajánlat, illetőleg a jelen közbeszerzési eljárással kapcsolatos küldemények postai feladásából származó valamennyi kockázatot (pl. késedelmes kézbesítés, a küldemény megsérülése, elvesztése stb.) az ajánlattevő viseli. </w:t>
      </w:r>
    </w:p>
    <w:p w:rsidR="00437BAE" w:rsidRPr="00154A88" w:rsidRDefault="00437BAE" w:rsidP="009B438B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DA611C" w:rsidRPr="00154A88" w:rsidRDefault="00DA611C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12" w:name="_Toc480488468"/>
      <w:r w:rsidRPr="00154A88">
        <w:rPr>
          <w:rFonts w:ascii="Lucida Sans Unicode" w:hAnsi="Lucida Sans Unicode" w:cs="Lucida Sans Unicode"/>
          <w:sz w:val="20"/>
          <w:szCs w:val="20"/>
        </w:rPr>
        <w:t>10. AZ AJÁNLATOK FELBONTÁSA</w:t>
      </w:r>
      <w:bookmarkEnd w:id="12"/>
      <w:r w:rsidRPr="00154A88">
        <w:rPr>
          <w:rFonts w:ascii="Lucida Sans Unicode" w:hAnsi="Lucida Sans Unicode" w:cs="Lucida Sans Unicode"/>
          <w:sz w:val="20"/>
          <w:szCs w:val="20"/>
        </w:rPr>
        <w:t xml:space="preserve"> </w:t>
      </w:r>
    </w:p>
    <w:p w:rsidR="00DA611C" w:rsidRPr="00154A88" w:rsidRDefault="00DA611C" w:rsidP="00DA611C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DA611C" w:rsidRPr="00154A88" w:rsidRDefault="00DA611C" w:rsidP="00DA611C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Az ajánlatok felbontásának időpontjáról az Ajánlattevő külön értesítést nem kap.</w:t>
      </w:r>
    </w:p>
    <w:p w:rsidR="00FE4DBC" w:rsidRPr="00154A88" w:rsidRDefault="00FE4DBC" w:rsidP="00DA611C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DA611C" w:rsidRPr="00154A88" w:rsidRDefault="00DA611C" w:rsidP="00DA611C">
      <w:pPr>
        <w:pStyle w:val="llb"/>
        <w:tabs>
          <w:tab w:val="clear" w:pos="4536"/>
          <w:tab w:val="center" w:pos="4253"/>
        </w:tabs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u w:val="single"/>
          <w:lang w:val="hu-HU"/>
        </w:rPr>
        <w:t>Az ajánlatok felbontásának helye:</w:t>
      </w: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Equinox Tender Kft., 1031 Budapest, Záhony u. 7. (Graphisoft park) - „Ma” épület, III. emelet</w:t>
      </w:r>
    </w:p>
    <w:p w:rsidR="00DA611C" w:rsidRPr="00154A88" w:rsidRDefault="00DA611C" w:rsidP="00DA611C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DA611C" w:rsidRPr="00154A88" w:rsidRDefault="00DA611C" w:rsidP="00DA611C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Az ajánlatok felbontásakor ismertetésre kerül az ajánlattevők neve, címe (székhelye, lakóhelye), valamint azok a főbb számszerűsíthető adatok, amelyek az értékelési szempont alapján értékelésre kerülnek. A bontáson a Kbt. 62. § (2) bekezdése szerinti személyek lehetnek jelen, akik képviseleti joguk igazolásaként kötelesek a jelenléti ívet aláírni. Az ajánlat felbontásáról az ajánlatkérő jegyzőkönyvet készít, melyet a bontástól számított öt napon belül megküld az ajánlattevőknek.</w:t>
      </w:r>
    </w:p>
    <w:p w:rsidR="00DA611C" w:rsidRPr="00154A88" w:rsidRDefault="00DA611C" w:rsidP="00DA611C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  <w:u w:val="single"/>
        </w:rPr>
      </w:pPr>
    </w:p>
    <w:p w:rsidR="0039661C" w:rsidRPr="00154A88" w:rsidRDefault="0039661C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13" w:name="_Toc480488469"/>
      <w:r w:rsidRPr="00154A88">
        <w:rPr>
          <w:rFonts w:ascii="Lucida Sans Unicode" w:hAnsi="Lucida Sans Unicode" w:cs="Lucida Sans Unicode"/>
          <w:sz w:val="20"/>
          <w:szCs w:val="20"/>
        </w:rPr>
        <w:t>11. AZ AJÁNLATOK ELBÍRÁLÁSA</w:t>
      </w:r>
      <w:bookmarkEnd w:id="13"/>
    </w:p>
    <w:p w:rsidR="0039661C" w:rsidRPr="00154A88" w:rsidRDefault="0039661C" w:rsidP="004B51DB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  <w:u w:val="single"/>
        </w:rPr>
      </w:pPr>
    </w:p>
    <w:p w:rsidR="004B51DB" w:rsidRPr="00154A88" w:rsidRDefault="004B51DB" w:rsidP="004B51DB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Az ajánlatokat az ajánlatkérő Bírálóbizottsága (a továbbiakban: Bírálóbizottság) bírálja az ajánlattételi felhívásban meghatározott rendelkezések és szempontok alapján. </w:t>
      </w:r>
    </w:p>
    <w:p w:rsidR="004B51DB" w:rsidRPr="00154A88" w:rsidRDefault="004B51DB" w:rsidP="004B51DB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4B51DB" w:rsidRPr="00154A88" w:rsidRDefault="004B51DB" w:rsidP="004B51DB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A Bírálóbizottság szakvéleményt készít a döntéshozó részére, amelyben javaslatot tesz az esetleges kizárásra, az érvénytelenségre, valamint az ajánlatok alapján a nyertes ajánlattevőre.</w:t>
      </w:r>
    </w:p>
    <w:p w:rsidR="004B51DB" w:rsidRPr="00154A88" w:rsidRDefault="004B51DB" w:rsidP="004B51DB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4B51DB" w:rsidP="004B51DB">
      <w:pPr>
        <w:autoSpaceDN w:val="0"/>
        <w:spacing w:line="240" w:lineRule="auto"/>
        <w:contextualSpacing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Ajánlatkérő teljes körben biztosítja a hiánypótlás lehetőségét, a Kbt. 71. §-a alapján.</w:t>
      </w:r>
    </w:p>
    <w:p w:rsidR="000C2E18" w:rsidRPr="00154A88" w:rsidRDefault="000C2E18" w:rsidP="00B36FB4">
      <w:pPr>
        <w:pStyle w:val="Nincstrkz"/>
        <w:suppressAutoHyphens/>
        <w:rPr>
          <w:rFonts w:ascii="Lucida Sans Unicode" w:hAnsi="Lucida Sans Unicode" w:cs="Lucida Sans Unicode"/>
          <w:b/>
          <w:i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b/>
          <w:i/>
          <w:sz w:val="20"/>
          <w:szCs w:val="20"/>
        </w:rPr>
      </w:pPr>
      <w:r w:rsidRPr="00154A88">
        <w:rPr>
          <w:rFonts w:ascii="Lucida Sans Unicode" w:hAnsi="Lucida Sans Unicode" w:cs="Lucida Sans Unicode"/>
          <w:b/>
          <w:i/>
          <w:sz w:val="20"/>
          <w:szCs w:val="20"/>
        </w:rPr>
        <w:t>Az ajánlatok értékelése:</w:t>
      </w:r>
    </w:p>
    <w:p w:rsidR="0039661C" w:rsidRPr="00154A88" w:rsidRDefault="00F93F0F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Ajánlatkérő </w:t>
      </w:r>
      <w:r w:rsidR="00D31724" w:rsidRPr="00154A88">
        <w:rPr>
          <w:rFonts w:ascii="Lucida Sans Unicode" w:hAnsi="Lucida Sans Unicode" w:cs="Lucida Sans Unicode"/>
          <w:sz w:val="20"/>
          <w:szCs w:val="20"/>
        </w:rPr>
        <w:t>az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 xml:space="preserve"> ajánlatokat </w:t>
      </w:r>
      <w:r w:rsidR="00847989" w:rsidRPr="00154A88">
        <w:rPr>
          <w:rFonts w:ascii="Lucida Sans Unicode" w:hAnsi="Lucida Sans Unicode" w:cs="Lucida Sans Unicode"/>
          <w:sz w:val="20"/>
          <w:szCs w:val="20"/>
        </w:rPr>
        <w:t xml:space="preserve">a 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legjobb ár-érték arány </w:t>
      </w:r>
      <w:r w:rsidR="00727FC6" w:rsidRPr="00154A88">
        <w:rPr>
          <w:rFonts w:ascii="Lucida Sans Unicode" w:hAnsi="Lucida Sans Unicode" w:cs="Lucida Sans Unicode"/>
          <w:sz w:val="20"/>
          <w:szCs w:val="20"/>
        </w:rPr>
        <w:t>értékelési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 xml:space="preserve"> szempontja alapján értékeli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 az </w:t>
      </w:r>
      <w:r w:rsidR="00FE4DBC" w:rsidRPr="00154A88">
        <w:rPr>
          <w:rFonts w:ascii="Lucida Sans Unicode" w:hAnsi="Lucida Sans Unicode" w:cs="Lucida Sans Unicode"/>
          <w:sz w:val="20"/>
          <w:szCs w:val="20"/>
        </w:rPr>
        <w:t>eljárást megindító felhívás</w:t>
      </w:r>
      <w:r w:rsidRPr="00154A88">
        <w:rPr>
          <w:rFonts w:ascii="Lucida Sans Unicode" w:hAnsi="Lucida Sans Unicode" w:cs="Lucida Sans Unicode"/>
          <w:sz w:val="20"/>
          <w:szCs w:val="20"/>
        </w:rPr>
        <w:t>ban meghatározottak szerint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 xml:space="preserve">.  </w:t>
      </w:r>
    </w:p>
    <w:p w:rsidR="00B24C28" w:rsidRPr="00154A88" w:rsidRDefault="00B24C28" w:rsidP="00BF65B5">
      <w:pPr>
        <w:pStyle w:val="Nincstrkz"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14" w:name="_Toc480488470"/>
      <w:r w:rsidRPr="00154A88">
        <w:rPr>
          <w:rFonts w:ascii="Lucida Sans Unicode" w:hAnsi="Lucida Sans Unicode" w:cs="Lucida Sans Unicode"/>
          <w:sz w:val="20"/>
          <w:szCs w:val="20"/>
        </w:rPr>
        <w:t>1</w:t>
      </w:r>
      <w:r w:rsidR="00BA3CB1" w:rsidRPr="00154A88">
        <w:rPr>
          <w:rFonts w:ascii="Lucida Sans Unicode" w:hAnsi="Lucida Sans Unicode" w:cs="Lucida Sans Unicode"/>
          <w:sz w:val="20"/>
          <w:szCs w:val="20"/>
        </w:rPr>
        <w:t>2</w:t>
      </w:r>
      <w:r w:rsidRPr="00154A88">
        <w:rPr>
          <w:rFonts w:ascii="Lucida Sans Unicode" w:hAnsi="Lucida Sans Unicode" w:cs="Lucida Sans Unicode"/>
          <w:sz w:val="20"/>
          <w:szCs w:val="20"/>
        </w:rPr>
        <w:t>. AZ ELJÁRÁS EREDMÉNYE</w:t>
      </w:r>
      <w:bookmarkEnd w:id="14"/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262275" w:rsidRPr="00154A88" w:rsidRDefault="0039661C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Ajánl</w:t>
      </w:r>
      <w:r w:rsidR="000C2E18" w:rsidRPr="00154A88">
        <w:rPr>
          <w:rFonts w:ascii="Lucida Sans Unicode" w:hAnsi="Lucida Sans Unicode" w:cs="Lucida Sans Unicode"/>
          <w:sz w:val="20"/>
          <w:szCs w:val="20"/>
        </w:rPr>
        <w:t xml:space="preserve">atkérő az eljárás eredményét </w:t>
      </w:r>
      <w:r w:rsidR="00A13350" w:rsidRPr="00154A88">
        <w:rPr>
          <w:rFonts w:ascii="Lucida Sans Unicode" w:hAnsi="Lucida Sans Unicode" w:cs="Lucida Sans Unicode"/>
          <w:sz w:val="20"/>
          <w:szCs w:val="20"/>
        </w:rPr>
        <w:t>az ajánlattételi határidő lejártát követő</w:t>
      </w:r>
      <w:r w:rsidR="004E295D" w:rsidRPr="00154A88">
        <w:rPr>
          <w:rFonts w:ascii="Lucida Sans Unicode" w:hAnsi="Lucida Sans Unicode" w:cs="Lucida Sans Unicode"/>
          <w:sz w:val="20"/>
          <w:szCs w:val="20"/>
        </w:rPr>
        <w:t xml:space="preserve">en, az ajánlati kötöttség időtartama alatt 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hirdeti ki oly módon, hogy az </w:t>
      </w:r>
      <w:r w:rsidR="000C2E18" w:rsidRPr="00154A88">
        <w:rPr>
          <w:rFonts w:ascii="Lucida Sans Unicode" w:hAnsi="Lucida Sans Unicode" w:cs="Lucida Sans Unicode"/>
          <w:b/>
          <w:bCs/>
          <w:i/>
          <w:iCs/>
          <w:sz w:val="20"/>
          <w:szCs w:val="20"/>
        </w:rPr>
        <w:t xml:space="preserve">Összegezés az ajánlatok elbírálásáról 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megnevezésű dokumentumot valamennyi ajánlattevő részére közvetlenül megküldi. </w:t>
      </w:r>
    </w:p>
    <w:p w:rsidR="00262275" w:rsidRPr="00154A88" w:rsidRDefault="00262275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262275" w:rsidRPr="00154A88" w:rsidRDefault="00262275" w:rsidP="00B36FB4">
      <w:pPr>
        <w:pStyle w:val="Nincstrkz"/>
        <w:suppressAutoHyphens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color w:val="000000"/>
          <w:sz w:val="20"/>
          <w:szCs w:val="20"/>
        </w:rPr>
        <w:t xml:space="preserve">Ajánlatkérő felhívja az ajánlattevők figyelmét, hogy az írásbeli összegezésnek az ajánlattevők részére történt megküldése napjától a nyertes ajánlattevő és – az összegezésben történő megnevezése esetében – a második legkedvezőbb ajánlatot tett ajánlattevő ajánlati kötöttsége további </w:t>
      </w:r>
      <w:r w:rsidR="003337F4" w:rsidRPr="00154A88">
        <w:rPr>
          <w:rFonts w:ascii="Lucida Sans Unicode" w:hAnsi="Lucida Sans Unicode" w:cs="Lucida Sans Unicode"/>
          <w:color w:val="000000"/>
          <w:sz w:val="20"/>
          <w:szCs w:val="20"/>
        </w:rPr>
        <w:t>hatvan</w:t>
      </w:r>
      <w:r w:rsidRPr="00154A88">
        <w:rPr>
          <w:rFonts w:ascii="Lucida Sans Unicode" w:hAnsi="Lucida Sans Unicode" w:cs="Lucida Sans Unicode"/>
          <w:color w:val="000000"/>
          <w:sz w:val="20"/>
          <w:szCs w:val="20"/>
        </w:rPr>
        <w:t xml:space="preserve"> nappal meghosszabbodik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B32069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15" w:name="_Toc480488471"/>
      <w:r w:rsidRPr="00154A88">
        <w:rPr>
          <w:rFonts w:ascii="Lucida Sans Unicode" w:hAnsi="Lucida Sans Unicode" w:cs="Lucida Sans Unicode"/>
          <w:sz w:val="20"/>
          <w:szCs w:val="20"/>
        </w:rPr>
        <w:t>1</w:t>
      </w:r>
      <w:r w:rsidR="00BA3CB1" w:rsidRPr="00154A88">
        <w:rPr>
          <w:rFonts w:ascii="Lucida Sans Unicode" w:hAnsi="Lucida Sans Unicode" w:cs="Lucida Sans Unicode"/>
          <w:sz w:val="20"/>
          <w:szCs w:val="20"/>
        </w:rPr>
        <w:t>3</w:t>
      </w:r>
      <w:r w:rsidRPr="00154A88">
        <w:rPr>
          <w:rFonts w:ascii="Lucida Sans Unicode" w:hAnsi="Lucida Sans Unicode" w:cs="Lucida Sans Unicode"/>
          <w:sz w:val="20"/>
          <w:szCs w:val="20"/>
        </w:rPr>
        <w:t>. A SZERZŐDÉS MEGKÖTÉSE</w:t>
      </w:r>
      <w:bookmarkEnd w:id="15"/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337F4" w:rsidRPr="00154A88" w:rsidRDefault="0039661C" w:rsidP="0003661B">
      <w:pPr>
        <w:pStyle w:val="Nincstrkz"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 xml:space="preserve">Ajánlatkérő a nyertes ajánlattevővel a szerződést az </w:t>
      </w:r>
      <w:r w:rsidR="00262275" w:rsidRPr="00154A88">
        <w:rPr>
          <w:rFonts w:ascii="Lucida Sans Unicode" w:hAnsi="Lucida Sans Unicode" w:cs="Lucida Sans Unicode"/>
          <w:sz w:val="20"/>
          <w:szCs w:val="20"/>
        </w:rPr>
        <w:t>írásbeli összegezés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 megkü</w:t>
      </w:r>
      <w:r w:rsidR="00591189" w:rsidRPr="00154A88">
        <w:rPr>
          <w:rFonts w:ascii="Lucida Sans Unicode" w:hAnsi="Lucida Sans Unicode" w:cs="Lucida Sans Unicode"/>
          <w:sz w:val="20"/>
          <w:szCs w:val="20"/>
        </w:rPr>
        <w:t>ldését követő</w:t>
      </w:r>
      <w:r w:rsidR="001961F4" w:rsidRPr="00154A88">
        <w:rPr>
          <w:rFonts w:ascii="Lucida Sans Unicode" w:hAnsi="Lucida Sans Unicode" w:cs="Lucida Sans Unicode"/>
          <w:sz w:val="20"/>
          <w:szCs w:val="20"/>
        </w:rPr>
        <w:t>en a Kbt. 131. §-ában foglaltak figyelembevételével köti meg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, az </w:t>
      </w:r>
      <w:r w:rsidR="00FE4DBC" w:rsidRPr="00154A88">
        <w:rPr>
          <w:rFonts w:ascii="Lucida Sans Unicode" w:hAnsi="Lucida Sans Unicode" w:cs="Lucida Sans Unicode"/>
          <w:sz w:val="20"/>
          <w:szCs w:val="20"/>
        </w:rPr>
        <w:t>eljárást megindító felhívás</w:t>
      </w:r>
      <w:r w:rsidRPr="00154A88">
        <w:rPr>
          <w:rFonts w:ascii="Lucida Sans Unicode" w:hAnsi="Lucida Sans Unicode" w:cs="Lucida Sans Unicode"/>
          <w:sz w:val="20"/>
          <w:szCs w:val="20"/>
        </w:rPr>
        <w:t>ban, a dokumentációban, továbbá a nyerte</w:t>
      </w:r>
      <w:r w:rsidR="006E453B" w:rsidRPr="00154A88">
        <w:rPr>
          <w:rFonts w:ascii="Lucida Sans Unicode" w:hAnsi="Lucida Sans Unicode" w:cs="Lucida Sans Unicode"/>
          <w:sz w:val="20"/>
          <w:szCs w:val="20"/>
        </w:rPr>
        <w:t xml:space="preserve">s ajánlatban foglaltak szerint. </w:t>
      </w:r>
    </w:p>
    <w:p w:rsidR="003337F4" w:rsidRPr="00154A88" w:rsidRDefault="003337F4" w:rsidP="0003661B">
      <w:pPr>
        <w:pStyle w:val="Nincstrkz"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337F4" w:rsidRPr="00154A88" w:rsidRDefault="003337F4" w:rsidP="003337F4">
      <w:pPr>
        <w:pStyle w:val="Cmsor2"/>
        <w:rPr>
          <w:rFonts w:ascii="Lucida Sans Unicode" w:hAnsi="Lucida Sans Unicode" w:cs="Lucida Sans Unicode"/>
          <w:sz w:val="20"/>
          <w:szCs w:val="20"/>
        </w:rPr>
      </w:pPr>
      <w:bookmarkStart w:id="16" w:name="_Toc480488472"/>
      <w:r w:rsidRPr="00154A88">
        <w:rPr>
          <w:rFonts w:ascii="Lucida Sans Unicode" w:hAnsi="Lucida Sans Unicode" w:cs="Lucida Sans Unicode"/>
          <w:sz w:val="20"/>
          <w:szCs w:val="20"/>
        </w:rPr>
        <w:t>14. FELELŐS AKKREDITÁLT KÖZBESZERZÉSI SZAKTANÁCSADÓ MEGJELÖLÉSE</w:t>
      </w:r>
      <w:bookmarkEnd w:id="16"/>
    </w:p>
    <w:p w:rsidR="003337F4" w:rsidRPr="00154A88" w:rsidRDefault="003337F4" w:rsidP="003337F4">
      <w:pPr>
        <w:pStyle w:val="Nincstrkz"/>
        <w:jc w:val="both"/>
        <w:rPr>
          <w:rFonts w:ascii="Lucida Sans Unicode" w:hAnsi="Lucida Sans Unicode" w:cs="Lucida Sans Unicode"/>
          <w:sz w:val="20"/>
          <w:szCs w:val="20"/>
        </w:rPr>
      </w:pPr>
    </w:p>
    <w:p w:rsidR="003337F4" w:rsidRPr="00154A88" w:rsidRDefault="003337F4" w:rsidP="003337F4">
      <w:pPr>
        <w:pStyle w:val="Nincstrkz"/>
        <w:jc w:val="both"/>
        <w:rPr>
          <w:rFonts w:ascii="Lucida Sans Unicode" w:hAnsi="Lucida Sans Unicode" w:cs="Lucida Sans Unicode"/>
          <w:sz w:val="20"/>
          <w:szCs w:val="20"/>
          <w:lang w:val="en-US"/>
        </w:rPr>
      </w:pPr>
      <w:r w:rsidRPr="00154A88">
        <w:rPr>
          <w:rFonts w:ascii="Lucida Sans Unicode" w:hAnsi="Lucida Sans Unicode" w:cs="Lucida Sans Unicode"/>
          <w:sz w:val="20"/>
          <w:szCs w:val="20"/>
          <w:lang w:val="en-US"/>
        </w:rPr>
        <w:t>A közbeszerzési eljárásban eljáró felelős akkreditált közbeszerzési szaktanácsadó adatai:</w:t>
      </w:r>
    </w:p>
    <w:p w:rsidR="003337F4" w:rsidRPr="00154A88" w:rsidRDefault="003337F4" w:rsidP="003337F4">
      <w:pPr>
        <w:pStyle w:val="Nincstrkz"/>
        <w:jc w:val="both"/>
        <w:rPr>
          <w:rFonts w:ascii="Lucida Sans Unicode" w:hAnsi="Lucida Sans Unicode" w:cs="Lucida Sans Unicode"/>
          <w:sz w:val="20"/>
          <w:szCs w:val="20"/>
          <w:lang w:val="en-US"/>
        </w:rPr>
      </w:pPr>
      <w:r w:rsidRPr="00154A88">
        <w:rPr>
          <w:rFonts w:ascii="Lucida Sans Unicode" w:hAnsi="Lucida Sans Unicode" w:cs="Lucida Sans Unicode"/>
          <w:sz w:val="20"/>
          <w:szCs w:val="20"/>
          <w:lang w:val="en-US"/>
        </w:rPr>
        <w:t>- név: dr. Kozma Róbert</w:t>
      </w:r>
    </w:p>
    <w:p w:rsidR="003337F4" w:rsidRPr="00154A88" w:rsidRDefault="003337F4" w:rsidP="003337F4">
      <w:pPr>
        <w:pStyle w:val="Nincstrkz"/>
        <w:jc w:val="both"/>
        <w:rPr>
          <w:rFonts w:ascii="Lucida Sans Unicode" w:hAnsi="Lucida Sans Unicode" w:cs="Lucida Sans Unicode"/>
          <w:sz w:val="20"/>
          <w:szCs w:val="20"/>
          <w:lang w:val="en-US"/>
        </w:rPr>
      </w:pPr>
      <w:r w:rsidRPr="00154A88">
        <w:rPr>
          <w:rFonts w:ascii="Lucida Sans Unicode" w:hAnsi="Lucida Sans Unicode" w:cs="Lucida Sans Unicode"/>
          <w:sz w:val="20"/>
          <w:szCs w:val="20"/>
          <w:lang w:val="en-US"/>
        </w:rPr>
        <w:t>- lajstromszám: 00466</w:t>
      </w:r>
    </w:p>
    <w:p w:rsidR="003337F4" w:rsidRPr="00154A88" w:rsidRDefault="003337F4" w:rsidP="003337F4">
      <w:pPr>
        <w:pStyle w:val="Nincstrkz"/>
        <w:jc w:val="both"/>
        <w:rPr>
          <w:rFonts w:ascii="Lucida Sans Unicode" w:hAnsi="Lucida Sans Unicode" w:cs="Lucida Sans Unicode"/>
          <w:sz w:val="20"/>
          <w:szCs w:val="20"/>
          <w:lang w:val="en-US"/>
        </w:rPr>
      </w:pPr>
      <w:r w:rsidRPr="00154A88">
        <w:rPr>
          <w:rFonts w:ascii="Lucida Sans Unicode" w:hAnsi="Lucida Sans Unicode" w:cs="Lucida Sans Unicode"/>
          <w:sz w:val="20"/>
          <w:szCs w:val="20"/>
          <w:lang w:val="en-US"/>
        </w:rPr>
        <w:t>- telefonszám: +36-30-563-6702</w:t>
      </w:r>
    </w:p>
    <w:p w:rsidR="003337F4" w:rsidRPr="00154A88" w:rsidRDefault="003337F4" w:rsidP="003337F4">
      <w:pPr>
        <w:pStyle w:val="Nincstrkz"/>
        <w:jc w:val="both"/>
        <w:rPr>
          <w:rFonts w:ascii="Lucida Sans Unicode" w:hAnsi="Lucida Sans Unicode" w:cs="Lucida Sans Unicode"/>
          <w:sz w:val="20"/>
          <w:szCs w:val="20"/>
          <w:lang w:val="en-US"/>
        </w:rPr>
      </w:pPr>
      <w:r w:rsidRPr="00154A88">
        <w:rPr>
          <w:rFonts w:ascii="Lucida Sans Unicode" w:hAnsi="Lucida Sans Unicode" w:cs="Lucida Sans Unicode"/>
          <w:sz w:val="20"/>
          <w:szCs w:val="20"/>
          <w:lang w:val="en-US"/>
        </w:rPr>
        <w:t xml:space="preserve">- e-mail: kozma.robert@equinoxtender.hu </w:t>
      </w:r>
    </w:p>
    <w:p w:rsidR="003337F4" w:rsidRPr="00154A88" w:rsidRDefault="003337F4" w:rsidP="003337F4">
      <w:pPr>
        <w:pStyle w:val="Nincstrkz"/>
        <w:jc w:val="both"/>
        <w:rPr>
          <w:rFonts w:ascii="Lucida Sans Unicode" w:hAnsi="Lucida Sans Unicode" w:cs="Lucida Sans Unicode"/>
          <w:sz w:val="20"/>
          <w:szCs w:val="20"/>
          <w:lang w:val="en-US"/>
        </w:rPr>
      </w:pPr>
      <w:r w:rsidRPr="00154A88">
        <w:rPr>
          <w:rFonts w:ascii="Lucida Sans Unicode" w:hAnsi="Lucida Sans Unicode" w:cs="Lucida Sans Unicode"/>
          <w:sz w:val="20"/>
          <w:szCs w:val="20"/>
          <w:lang w:val="en-US"/>
        </w:rPr>
        <w:t>- levelezési cím: 1031 Budapest, Záhony u. 7. – Graphisoft Park “MA” ép. III. emelet (Equinox Tender Kft.)</w:t>
      </w:r>
    </w:p>
    <w:p w:rsidR="006E453B" w:rsidRPr="00154A88" w:rsidRDefault="003337F4" w:rsidP="003337F4">
      <w:pPr>
        <w:pStyle w:val="Nincstrkz"/>
        <w:jc w:val="both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  <w:lang w:val="en-US"/>
        </w:rPr>
        <w:t xml:space="preserve">  </w:t>
      </w:r>
      <w:r w:rsidR="006E453B" w:rsidRPr="00154A88">
        <w:rPr>
          <w:rFonts w:ascii="Lucida Sans Unicode" w:hAnsi="Lucida Sans Unicode" w:cs="Lucida Sans Unicode"/>
          <w:sz w:val="20"/>
          <w:szCs w:val="20"/>
        </w:rPr>
        <w:br w:type="page"/>
      </w:r>
    </w:p>
    <w:p w:rsidR="002A2165" w:rsidRPr="00154A88" w:rsidRDefault="00425267" w:rsidP="005903FA">
      <w:pPr>
        <w:pStyle w:val="Cmsor1"/>
        <w:rPr>
          <w:rFonts w:ascii="Lucida Sans Unicode" w:hAnsi="Lucida Sans Unicode" w:cs="Lucida Sans Unicode"/>
          <w:i/>
          <w:sz w:val="20"/>
          <w:szCs w:val="20"/>
        </w:rPr>
      </w:pPr>
      <w:bookmarkStart w:id="17" w:name="_Toc480488473"/>
      <w:r w:rsidRPr="00154A88">
        <w:rPr>
          <w:rFonts w:ascii="Lucida Sans Unicode" w:hAnsi="Lucida Sans Unicode" w:cs="Lucida Sans Unicode"/>
          <w:sz w:val="20"/>
          <w:szCs w:val="20"/>
        </w:rPr>
        <w:lastRenderedPageBreak/>
        <w:t>I</w:t>
      </w:r>
      <w:r w:rsidR="00DA611C" w:rsidRPr="00154A88">
        <w:rPr>
          <w:rFonts w:ascii="Lucida Sans Unicode" w:hAnsi="Lucida Sans Unicode" w:cs="Lucida Sans Unicode"/>
          <w:sz w:val="20"/>
          <w:szCs w:val="20"/>
        </w:rPr>
        <w:t>I. MINTÁK</w:t>
      </w:r>
      <w:bookmarkEnd w:id="17"/>
      <w:r w:rsidR="00DA611C" w:rsidRPr="00154A88">
        <w:rPr>
          <w:rFonts w:ascii="Lucida Sans Unicode" w:hAnsi="Lucida Sans Unicode" w:cs="Lucida Sans Unicode"/>
          <w:i/>
          <w:sz w:val="20"/>
          <w:szCs w:val="20"/>
        </w:rPr>
        <w:t xml:space="preserve"> </w:t>
      </w:r>
    </w:p>
    <w:p w:rsidR="002A2165" w:rsidRPr="00154A88" w:rsidRDefault="002564AF" w:rsidP="002A2165">
      <w:pPr>
        <w:pStyle w:val="Nincstrkz"/>
        <w:jc w:val="center"/>
        <w:rPr>
          <w:rFonts w:ascii="Lucida Sans Unicode" w:hAnsi="Lucida Sans Unicode" w:cs="Lucida Sans Unicode"/>
          <w:b/>
          <w:sz w:val="20"/>
        </w:rPr>
      </w:pPr>
      <w:r w:rsidRPr="00154A88">
        <w:rPr>
          <w:rFonts w:ascii="Lucida Sans Unicode" w:hAnsi="Lucida Sans Unicode" w:cs="Lucida Sans Unicode"/>
          <w:b/>
          <w:sz w:val="20"/>
        </w:rPr>
        <w:t>-</w:t>
      </w:r>
    </w:p>
    <w:p w:rsidR="0054385F" w:rsidRPr="00154A88" w:rsidRDefault="0054385F" w:rsidP="0054385F">
      <w:pPr>
        <w:autoSpaceDN w:val="0"/>
        <w:spacing w:line="240" w:lineRule="auto"/>
        <w:jc w:val="center"/>
        <w:rPr>
          <w:rFonts w:ascii="Lucida Sans Unicode" w:hAnsi="Lucida Sans Unicode" w:cs="Lucida Sans Unicode"/>
          <w:b/>
          <w:sz w:val="20"/>
        </w:rPr>
      </w:pPr>
      <w:r w:rsidRPr="00154A88">
        <w:rPr>
          <w:rFonts w:ascii="Lucida Sans Unicode" w:hAnsi="Lucida Sans Unicode" w:cs="Lucida Sans Unicode"/>
          <w:b/>
          <w:sz w:val="20"/>
        </w:rPr>
        <w:t xml:space="preserve">AZ AJÁNLATOK ELŐZETES BÍRÁLATA KÖRÉBEN – AZ AJÁNLATTÉTELI HATÁRIDŐIG – </w:t>
      </w:r>
    </w:p>
    <w:p w:rsidR="0039661C" w:rsidRPr="00154A88" w:rsidRDefault="0054385F" w:rsidP="0054385F">
      <w:pPr>
        <w:pStyle w:val="Nincstrkz"/>
        <w:jc w:val="center"/>
        <w:rPr>
          <w:rFonts w:ascii="Lucida Sans Unicode" w:hAnsi="Lucida Sans Unicode" w:cs="Lucida Sans Unicode"/>
          <w:b/>
        </w:rPr>
      </w:pPr>
      <w:r w:rsidRPr="00154A88">
        <w:rPr>
          <w:rFonts w:ascii="Lucida Sans Unicode" w:hAnsi="Lucida Sans Unicode" w:cs="Lucida Sans Unicode"/>
          <w:b/>
          <w:sz w:val="20"/>
        </w:rPr>
        <w:t>BENYÚJTANDÓ NYILATKOZATOK MINTÁI</w:t>
      </w:r>
      <w:r w:rsidRPr="00154A88">
        <w:rPr>
          <w:rFonts w:ascii="Lucida Sans Unicode" w:hAnsi="Lucida Sans Unicode" w:cs="Lucida Sans Unicode"/>
          <w:b/>
        </w:rPr>
        <w:t xml:space="preserve"> </w:t>
      </w:r>
      <w:r w:rsidR="0039661C" w:rsidRPr="00154A88">
        <w:rPr>
          <w:rFonts w:ascii="Lucida Sans Unicode" w:hAnsi="Lucida Sans Unicode" w:cs="Lucida Sans Unicode"/>
          <w:b/>
        </w:rPr>
        <w:br w:type="page"/>
      </w:r>
    </w:p>
    <w:p w:rsidR="0039661C" w:rsidRPr="00154A88" w:rsidRDefault="002A2165" w:rsidP="006C3261">
      <w:pPr>
        <w:pStyle w:val="Cmsor4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lastRenderedPageBreak/>
        <w:t>II/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>1. sz</w:t>
      </w:r>
      <w:r w:rsidR="00557D7A" w:rsidRPr="00154A88">
        <w:rPr>
          <w:rFonts w:ascii="Lucida Sans Unicode" w:hAnsi="Lucida Sans Unicode" w:cs="Lucida Sans Unicode"/>
          <w:sz w:val="20"/>
          <w:szCs w:val="20"/>
        </w:rPr>
        <w:t>.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 xml:space="preserve"> minta</w:t>
      </w:r>
    </w:p>
    <w:p w:rsidR="004A6E1B" w:rsidRPr="00154A88" w:rsidRDefault="004A6E1B" w:rsidP="00B36FB4">
      <w:pPr>
        <w:pStyle w:val="Nincstrkz"/>
        <w:suppressAutoHyphens/>
        <w:jc w:val="center"/>
        <w:rPr>
          <w:rFonts w:ascii="Lucida Sans Unicode" w:hAnsi="Lucida Sans Unicode" w:cs="Lucida Sans Unicode"/>
          <w:b/>
          <w:sz w:val="20"/>
          <w:szCs w:val="20"/>
        </w:rPr>
      </w:pPr>
    </w:p>
    <w:p w:rsidR="0039661C" w:rsidRPr="00154A88" w:rsidRDefault="0039661C" w:rsidP="00B36FB4">
      <w:pPr>
        <w:pStyle w:val="Nincstrkz"/>
        <w:suppressAutoHyphens/>
        <w:jc w:val="center"/>
        <w:rPr>
          <w:rFonts w:ascii="Lucida Sans Unicode" w:hAnsi="Lucida Sans Unicode" w:cs="Lucida Sans Unicode"/>
          <w:b/>
          <w:bCs/>
          <w:sz w:val="20"/>
          <w:szCs w:val="20"/>
        </w:rPr>
      </w:pPr>
      <w:r w:rsidRPr="00154A88">
        <w:rPr>
          <w:rFonts w:ascii="Lucida Sans Unicode" w:hAnsi="Lucida Sans Unicode" w:cs="Lucida Sans Unicode"/>
          <w:b/>
          <w:sz w:val="20"/>
          <w:szCs w:val="20"/>
        </w:rPr>
        <w:t>AJÁNLATI ADATLAP</w:t>
      </w:r>
    </w:p>
    <w:p w:rsidR="0039661C" w:rsidRPr="00154A88" w:rsidRDefault="0039661C" w:rsidP="00B36FB4">
      <w:pPr>
        <w:pStyle w:val="Nincstrkz"/>
        <w:suppressAutoHyphens/>
        <w:jc w:val="center"/>
        <w:rPr>
          <w:rFonts w:ascii="Lucida Sans Unicode" w:hAnsi="Lucida Sans Unicode" w:cs="Lucida Sans Unicode"/>
          <w:b/>
          <w:bCs/>
          <w:sz w:val="20"/>
          <w:szCs w:val="20"/>
        </w:rPr>
      </w:pPr>
      <w:r w:rsidRPr="00154A88">
        <w:rPr>
          <w:rFonts w:ascii="Lucida Sans Unicode" w:hAnsi="Lucida Sans Unicode" w:cs="Lucida Sans Unicode"/>
          <w:b/>
          <w:bCs/>
          <w:sz w:val="20"/>
          <w:szCs w:val="20"/>
        </w:rPr>
        <w:t>(felolvasólap)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sz w:val="20"/>
          <w:szCs w:val="20"/>
        </w:rPr>
      </w:pPr>
    </w:p>
    <w:p w:rsidR="0039661C" w:rsidRPr="00154A88" w:rsidRDefault="0039661C" w:rsidP="00715935">
      <w:pPr>
        <w:pStyle w:val="Nincstrkz"/>
        <w:suppressAutoHyphens/>
        <w:spacing w:line="360" w:lineRule="auto"/>
        <w:rPr>
          <w:rFonts w:ascii="Lucida Sans Unicode" w:hAnsi="Lucida Sans Unicode" w:cs="Lucida Sans Unicode"/>
          <w:bCs/>
          <w:sz w:val="20"/>
          <w:szCs w:val="20"/>
        </w:rPr>
      </w:pPr>
      <w:r w:rsidRPr="00154A88">
        <w:rPr>
          <w:rFonts w:ascii="Lucida Sans Unicode" w:hAnsi="Lucida Sans Unicode" w:cs="Lucida Sans Unicode"/>
          <w:bCs/>
          <w:sz w:val="20"/>
          <w:szCs w:val="20"/>
        </w:rPr>
        <w:t>Ajánlattevő neve:</w:t>
      </w:r>
      <w:r w:rsidR="00420E32" w:rsidRPr="00154A88">
        <w:rPr>
          <w:rFonts w:ascii="Lucida Sans Unicode" w:hAnsi="Lucida Sans Unicode" w:cs="Lucida Sans Unicode"/>
          <w:bCs/>
          <w:sz w:val="20"/>
          <w:szCs w:val="20"/>
        </w:rPr>
        <w:t xml:space="preserve"> </w:t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Pr="00154A88">
        <w:rPr>
          <w:rFonts w:ascii="Lucida Sans Unicode" w:hAnsi="Lucida Sans Unicode" w:cs="Lucida Sans Unicode"/>
          <w:bCs/>
          <w:sz w:val="20"/>
          <w:szCs w:val="20"/>
        </w:rPr>
        <w:t>…………………………………</w:t>
      </w:r>
    </w:p>
    <w:p w:rsidR="0039661C" w:rsidRPr="00154A88" w:rsidRDefault="0039661C" w:rsidP="00715935">
      <w:pPr>
        <w:pStyle w:val="Nincstrkz"/>
        <w:suppressAutoHyphens/>
        <w:spacing w:line="360" w:lineRule="auto"/>
        <w:rPr>
          <w:rFonts w:ascii="Lucida Sans Unicode" w:hAnsi="Lucida Sans Unicode" w:cs="Lucida Sans Unicode"/>
          <w:bCs/>
          <w:sz w:val="20"/>
          <w:szCs w:val="20"/>
        </w:rPr>
      </w:pPr>
      <w:r w:rsidRPr="00154A88">
        <w:rPr>
          <w:rFonts w:ascii="Lucida Sans Unicode" w:hAnsi="Lucida Sans Unicode" w:cs="Lucida Sans Unicode"/>
          <w:bCs/>
          <w:sz w:val="20"/>
          <w:szCs w:val="20"/>
        </w:rPr>
        <w:t>Ajánlattevő székhelye (lakóhelye):</w:t>
      </w:r>
      <w:r w:rsidR="00420E32" w:rsidRPr="00154A88">
        <w:rPr>
          <w:rFonts w:ascii="Lucida Sans Unicode" w:hAnsi="Lucida Sans Unicode" w:cs="Lucida Sans Unicode"/>
          <w:bCs/>
          <w:sz w:val="20"/>
          <w:szCs w:val="20"/>
        </w:rPr>
        <w:t xml:space="preserve"> </w:t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  <w:t>…………………………………</w:t>
      </w:r>
    </w:p>
    <w:p w:rsidR="00E55506" w:rsidRPr="00154A88" w:rsidRDefault="0039661C" w:rsidP="00715935">
      <w:pPr>
        <w:pStyle w:val="Nincstrkz"/>
        <w:suppressAutoHyphens/>
        <w:spacing w:line="360" w:lineRule="auto"/>
        <w:rPr>
          <w:rFonts w:ascii="Lucida Sans Unicode" w:hAnsi="Lucida Sans Unicode" w:cs="Lucida Sans Unicode"/>
          <w:bCs/>
          <w:sz w:val="20"/>
          <w:szCs w:val="20"/>
        </w:rPr>
      </w:pPr>
      <w:r w:rsidRPr="00154A88">
        <w:rPr>
          <w:rFonts w:ascii="Lucida Sans Unicode" w:hAnsi="Lucida Sans Unicode" w:cs="Lucida Sans Unicode"/>
          <w:bCs/>
          <w:sz w:val="20"/>
          <w:szCs w:val="20"/>
        </w:rPr>
        <w:t>Telefon:</w:t>
      </w:r>
      <w:r w:rsidR="00420E32" w:rsidRPr="00154A88">
        <w:rPr>
          <w:rFonts w:ascii="Lucida Sans Unicode" w:hAnsi="Lucida Sans Unicode" w:cs="Lucida Sans Unicode"/>
          <w:bCs/>
          <w:sz w:val="20"/>
          <w:szCs w:val="20"/>
        </w:rPr>
        <w:t xml:space="preserve"> </w:t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  <w:t>…………………………………</w:t>
      </w:r>
      <w:r w:rsidRPr="00154A88">
        <w:rPr>
          <w:rFonts w:ascii="Lucida Sans Unicode" w:hAnsi="Lucida Sans Unicode" w:cs="Lucida Sans Unicode"/>
          <w:bCs/>
          <w:sz w:val="20"/>
          <w:szCs w:val="20"/>
        </w:rPr>
        <w:tab/>
      </w:r>
    </w:p>
    <w:p w:rsidR="0039661C" w:rsidRPr="00154A88" w:rsidRDefault="0039661C" w:rsidP="00715935">
      <w:pPr>
        <w:pStyle w:val="Nincstrkz"/>
        <w:suppressAutoHyphens/>
        <w:spacing w:line="360" w:lineRule="auto"/>
        <w:rPr>
          <w:rFonts w:ascii="Lucida Sans Unicode" w:hAnsi="Lucida Sans Unicode" w:cs="Lucida Sans Unicode"/>
          <w:bCs/>
          <w:sz w:val="20"/>
          <w:szCs w:val="20"/>
        </w:rPr>
      </w:pPr>
      <w:r w:rsidRPr="00154A88">
        <w:rPr>
          <w:rFonts w:ascii="Lucida Sans Unicode" w:hAnsi="Lucida Sans Unicode" w:cs="Lucida Sans Unicode"/>
          <w:bCs/>
          <w:sz w:val="20"/>
          <w:szCs w:val="20"/>
        </w:rPr>
        <w:t>Telefax:</w:t>
      </w:r>
      <w:r w:rsidR="00420E32" w:rsidRPr="00154A88">
        <w:rPr>
          <w:rFonts w:ascii="Lucida Sans Unicode" w:hAnsi="Lucida Sans Unicode" w:cs="Lucida Sans Unicode"/>
          <w:bCs/>
          <w:sz w:val="20"/>
          <w:szCs w:val="20"/>
        </w:rPr>
        <w:t xml:space="preserve"> </w:t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  <w:t>…………………………………</w:t>
      </w:r>
    </w:p>
    <w:p w:rsidR="0039661C" w:rsidRPr="00154A88" w:rsidRDefault="0039661C" w:rsidP="00715935">
      <w:pPr>
        <w:pStyle w:val="Nincstrkz"/>
        <w:suppressAutoHyphens/>
        <w:spacing w:line="360" w:lineRule="auto"/>
        <w:rPr>
          <w:rFonts w:ascii="Lucida Sans Unicode" w:hAnsi="Lucida Sans Unicode" w:cs="Lucida Sans Unicode"/>
          <w:bCs/>
          <w:sz w:val="20"/>
          <w:szCs w:val="20"/>
        </w:rPr>
      </w:pPr>
      <w:r w:rsidRPr="00154A88">
        <w:rPr>
          <w:rFonts w:ascii="Lucida Sans Unicode" w:hAnsi="Lucida Sans Unicode" w:cs="Lucida Sans Unicode"/>
          <w:bCs/>
          <w:sz w:val="20"/>
          <w:szCs w:val="20"/>
        </w:rPr>
        <w:t xml:space="preserve">Kapcsolattartó személy neve: </w:t>
      </w:r>
      <w:r w:rsidR="005F770C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>…………………………………</w:t>
      </w:r>
    </w:p>
    <w:p w:rsidR="0039661C" w:rsidRPr="00154A88" w:rsidRDefault="0039661C" w:rsidP="00715935">
      <w:pPr>
        <w:pStyle w:val="Nincstrkz"/>
        <w:suppressAutoHyphens/>
        <w:spacing w:line="360" w:lineRule="auto"/>
        <w:rPr>
          <w:rFonts w:ascii="Lucida Sans Unicode" w:hAnsi="Lucida Sans Unicode" w:cs="Lucida Sans Unicode"/>
          <w:bCs/>
          <w:sz w:val="20"/>
          <w:szCs w:val="20"/>
        </w:rPr>
      </w:pPr>
      <w:r w:rsidRPr="00154A88">
        <w:rPr>
          <w:rFonts w:ascii="Lucida Sans Unicode" w:hAnsi="Lucida Sans Unicode" w:cs="Lucida Sans Unicode"/>
          <w:bCs/>
          <w:sz w:val="20"/>
          <w:szCs w:val="20"/>
        </w:rPr>
        <w:t xml:space="preserve">E-mail címe: </w:t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</w:r>
      <w:r w:rsidR="00E55506" w:rsidRPr="00154A88">
        <w:rPr>
          <w:rFonts w:ascii="Lucida Sans Unicode" w:hAnsi="Lucida Sans Unicode" w:cs="Lucida Sans Unicode"/>
          <w:bCs/>
          <w:sz w:val="20"/>
          <w:szCs w:val="20"/>
        </w:rPr>
        <w:tab/>
        <w:t>…………………………………</w:t>
      </w:r>
    </w:p>
    <w:p w:rsidR="00B001B8" w:rsidRPr="00154A88" w:rsidRDefault="00B001B8" w:rsidP="00D956B2">
      <w:pPr>
        <w:pStyle w:val="Nincstrkz"/>
        <w:suppressAutoHyphens/>
        <w:jc w:val="center"/>
        <w:rPr>
          <w:rFonts w:ascii="Lucida Sans Unicode" w:hAnsi="Lucida Sans Unicode" w:cs="Lucida Sans Unicode"/>
          <w:b/>
          <w:sz w:val="20"/>
          <w:szCs w:val="20"/>
        </w:rPr>
      </w:pPr>
    </w:p>
    <w:p w:rsidR="0039661C" w:rsidRPr="00154A88" w:rsidRDefault="00B25CF4" w:rsidP="00D956B2">
      <w:pPr>
        <w:pStyle w:val="Nincstrkz"/>
        <w:suppressAutoHyphens/>
        <w:jc w:val="center"/>
        <w:rPr>
          <w:rFonts w:ascii="Lucida Sans Unicode" w:hAnsi="Lucida Sans Unicode" w:cs="Lucida Sans Unicode"/>
          <w:b/>
          <w:sz w:val="20"/>
          <w:szCs w:val="20"/>
        </w:rPr>
      </w:pPr>
      <w:r w:rsidRPr="00B25CF4">
        <w:rPr>
          <w:rFonts w:ascii="Lucida Sans Unicode" w:hAnsi="Lucida Sans Unicode" w:cs="Lucida Sans Unicode"/>
          <w:b/>
          <w:bCs/>
          <w:sz w:val="20"/>
          <w:szCs w:val="20"/>
          <w:lang w:val="en-US"/>
        </w:rPr>
        <w:t>Kivitelezési szerződés alapján a Czuczor Gergely Bencés Gimnázium és Kollégium Luif Otmár Sporttelepének infrastrukturális bővítéséhez kapcsolódó építőipari feladatok kivitelezése</w:t>
      </w:r>
    </w:p>
    <w:p w:rsidR="00BA37A7" w:rsidRDefault="00BA37A7" w:rsidP="00D472C7">
      <w:pPr>
        <w:pStyle w:val="Nincstrkz"/>
        <w:suppressAutoHyphens/>
        <w:rPr>
          <w:rFonts w:ascii="Lucida Sans Unicode" w:hAnsi="Lucida Sans Unicode" w:cs="Lucida Sans Unicode"/>
          <w:b/>
          <w:sz w:val="20"/>
          <w:szCs w:val="20"/>
        </w:rPr>
      </w:pPr>
    </w:p>
    <w:tbl>
      <w:tblPr>
        <w:tblStyle w:val="Rcsostblzat31"/>
        <w:tblW w:w="4942" w:type="pct"/>
        <w:tblInd w:w="108" w:type="dxa"/>
        <w:tblLook w:val="04A0" w:firstRow="1" w:lastRow="0" w:firstColumn="1" w:lastColumn="0" w:noHBand="0" w:noVBand="1"/>
      </w:tblPr>
      <w:tblGrid>
        <w:gridCol w:w="566"/>
        <w:gridCol w:w="6097"/>
        <w:gridCol w:w="2517"/>
      </w:tblGrid>
      <w:tr w:rsidR="006A7B3B" w:rsidRPr="006A7B3B" w:rsidTr="00506656">
        <w:tc>
          <w:tcPr>
            <w:tcW w:w="308" w:type="pct"/>
            <w:shd w:val="clear" w:color="auto" w:fill="BFBFBF" w:themeFill="background1" w:themeFillShade="BF"/>
            <w:vAlign w:val="center"/>
          </w:tcPr>
          <w:p w:rsidR="006A7B3B" w:rsidRPr="006A7B3B" w:rsidRDefault="006A7B3B" w:rsidP="006A7B3B">
            <w:pPr>
              <w:widowControl/>
              <w:autoSpaceDE/>
              <w:spacing w:line="240" w:lineRule="auto"/>
              <w:jc w:val="center"/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</w:pPr>
            <w:r w:rsidRPr="006A7B3B"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  <w:t>Ssz.</w:t>
            </w:r>
          </w:p>
        </w:tc>
        <w:tc>
          <w:tcPr>
            <w:tcW w:w="3321" w:type="pct"/>
            <w:shd w:val="clear" w:color="auto" w:fill="BFBFBF" w:themeFill="background1" w:themeFillShade="BF"/>
            <w:vAlign w:val="center"/>
          </w:tcPr>
          <w:p w:rsidR="006A7B3B" w:rsidRPr="006A7B3B" w:rsidRDefault="006A7B3B" w:rsidP="006A7B3B">
            <w:pPr>
              <w:widowControl/>
              <w:autoSpaceDE/>
              <w:spacing w:line="240" w:lineRule="auto"/>
              <w:jc w:val="center"/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</w:pPr>
            <w:r w:rsidRPr="006A7B3B"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  <w:t xml:space="preserve">Megnevezés </w:t>
            </w:r>
          </w:p>
        </w:tc>
        <w:tc>
          <w:tcPr>
            <w:tcW w:w="1371" w:type="pct"/>
            <w:shd w:val="clear" w:color="auto" w:fill="BFBFBF" w:themeFill="background1" w:themeFillShade="BF"/>
            <w:vAlign w:val="center"/>
          </w:tcPr>
          <w:p w:rsidR="006A7B3B" w:rsidRPr="006A7B3B" w:rsidRDefault="006A7B3B" w:rsidP="006A7B3B">
            <w:pPr>
              <w:widowControl/>
              <w:autoSpaceDE/>
              <w:spacing w:line="240" w:lineRule="auto"/>
              <w:jc w:val="center"/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</w:pPr>
            <w:r w:rsidRPr="006A7B3B"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  <w:t xml:space="preserve">Megajánlás </w:t>
            </w:r>
          </w:p>
        </w:tc>
      </w:tr>
      <w:tr w:rsidR="00B25CF4" w:rsidRPr="006A7B3B" w:rsidTr="00506656">
        <w:tc>
          <w:tcPr>
            <w:tcW w:w="308" w:type="pct"/>
            <w:vAlign w:val="center"/>
          </w:tcPr>
          <w:p w:rsidR="00B25CF4" w:rsidRPr="006A7B3B" w:rsidRDefault="00B25CF4" w:rsidP="00B25CF4">
            <w:pPr>
              <w:widowControl/>
              <w:autoSpaceDE/>
              <w:spacing w:line="240" w:lineRule="auto"/>
              <w:jc w:val="center"/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</w:pPr>
            <w:r w:rsidRPr="006A7B3B"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  <w:t>1.</w:t>
            </w:r>
          </w:p>
        </w:tc>
        <w:tc>
          <w:tcPr>
            <w:tcW w:w="3321" w:type="pct"/>
          </w:tcPr>
          <w:p w:rsidR="00B25CF4" w:rsidRPr="00710C92" w:rsidRDefault="00B25CF4" w:rsidP="00B25CF4">
            <w:pPr>
              <w:spacing w:line="240" w:lineRule="auto"/>
              <w:rPr>
                <w:rFonts w:ascii="Lucida Sans Unicode" w:eastAsia="Calibri" w:hAnsi="Lucida Sans Unicode" w:cs="Lucida Sans Unicode"/>
                <w:sz w:val="18"/>
                <w:lang w:eastAsia="en-US"/>
              </w:rPr>
            </w:pPr>
            <w:r w:rsidRPr="00710C92">
              <w:rPr>
                <w:rFonts w:ascii="Lucida Sans Unicode" w:eastAsia="Calibri" w:hAnsi="Lucida Sans Unicode" w:cs="Lucida Sans Unicode"/>
                <w:sz w:val="18"/>
                <w:lang w:eastAsia="en-US"/>
              </w:rPr>
              <w:t>Nettó vállalkozói díj – nettó Ft</w:t>
            </w:r>
          </w:p>
        </w:tc>
        <w:tc>
          <w:tcPr>
            <w:tcW w:w="1371" w:type="pct"/>
            <w:vAlign w:val="center"/>
          </w:tcPr>
          <w:p w:rsidR="00B25CF4" w:rsidRPr="006A7B3B" w:rsidRDefault="00B25CF4" w:rsidP="00B25CF4">
            <w:pPr>
              <w:widowControl/>
              <w:autoSpaceDE/>
              <w:spacing w:line="240" w:lineRule="auto"/>
              <w:jc w:val="righ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6A7B3B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…,- Ft</w:t>
            </w:r>
          </w:p>
        </w:tc>
      </w:tr>
      <w:tr w:rsidR="00B25CF4" w:rsidRPr="006A7B3B" w:rsidTr="00506656">
        <w:tc>
          <w:tcPr>
            <w:tcW w:w="308" w:type="pct"/>
            <w:vAlign w:val="center"/>
          </w:tcPr>
          <w:p w:rsidR="00B25CF4" w:rsidRPr="006A7B3B" w:rsidRDefault="00B25CF4" w:rsidP="00B25CF4">
            <w:pPr>
              <w:widowControl/>
              <w:autoSpaceDE/>
              <w:spacing w:line="240" w:lineRule="auto"/>
              <w:jc w:val="center"/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</w:pPr>
            <w:r w:rsidRPr="006A7B3B"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  <w:t>2.</w:t>
            </w:r>
          </w:p>
        </w:tc>
        <w:tc>
          <w:tcPr>
            <w:tcW w:w="3321" w:type="pct"/>
          </w:tcPr>
          <w:p w:rsidR="00B25CF4" w:rsidRPr="00710C92" w:rsidRDefault="00B25CF4" w:rsidP="00B25CF4">
            <w:pPr>
              <w:spacing w:line="240" w:lineRule="auto"/>
              <w:rPr>
                <w:rFonts w:ascii="Lucida Sans Unicode" w:eastAsia="Calibri" w:hAnsi="Lucida Sans Unicode" w:cs="Lucida Sans Unicode"/>
                <w:sz w:val="18"/>
                <w:lang w:eastAsia="en-US"/>
              </w:rPr>
            </w:pPr>
            <w:r w:rsidRPr="00710C92">
              <w:rPr>
                <w:rFonts w:ascii="Lucida Sans Unicode" w:eastAsia="Calibri" w:hAnsi="Lucida Sans Unicode" w:cs="Lucida Sans Unicode"/>
                <w:sz w:val="18"/>
                <w:lang w:eastAsia="en-US"/>
              </w:rPr>
              <w:t>Jótállás vállalt időtartama – naptári hónap (minimum 36 és maximum 60 hónap ajánlható meg)</w:t>
            </w:r>
          </w:p>
        </w:tc>
        <w:tc>
          <w:tcPr>
            <w:tcW w:w="1371" w:type="pct"/>
            <w:vAlign w:val="center"/>
          </w:tcPr>
          <w:p w:rsidR="00B25CF4" w:rsidRPr="006A7B3B" w:rsidRDefault="00B25CF4" w:rsidP="00B25CF4">
            <w:pPr>
              <w:widowControl/>
              <w:autoSpaceDE/>
              <w:spacing w:line="240" w:lineRule="auto"/>
              <w:jc w:val="righ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6A7B3B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… naptári hónap</w:t>
            </w:r>
          </w:p>
        </w:tc>
      </w:tr>
      <w:tr w:rsidR="00B25CF4" w:rsidRPr="006A7B3B" w:rsidTr="00506656">
        <w:tc>
          <w:tcPr>
            <w:tcW w:w="308" w:type="pct"/>
            <w:vAlign w:val="center"/>
          </w:tcPr>
          <w:p w:rsidR="00B25CF4" w:rsidRPr="006A7B3B" w:rsidRDefault="00B25CF4" w:rsidP="00B25CF4">
            <w:pPr>
              <w:widowControl/>
              <w:autoSpaceDE/>
              <w:spacing w:line="240" w:lineRule="auto"/>
              <w:jc w:val="center"/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</w:pPr>
            <w:r w:rsidRPr="006A7B3B">
              <w:rPr>
                <w:rFonts w:ascii="Lucida Sans Unicode" w:eastAsia="Calibri" w:hAnsi="Lucida Sans Unicode" w:cs="Lucida Sans Unicode"/>
                <w:b/>
                <w:sz w:val="18"/>
                <w:szCs w:val="18"/>
                <w:lang w:val="hu-HU" w:eastAsia="en-US"/>
              </w:rPr>
              <w:t>3.</w:t>
            </w:r>
          </w:p>
        </w:tc>
        <w:tc>
          <w:tcPr>
            <w:tcW w:w="3321" w:type="pct"/>
          </w:tcPr>
          <w:p w:rsidR="00B25CF4" w:rsidRPr="00710C92" w:rsidRDefault="00B25CF4" w:rsidP="00B25CF4">
            <w:pPr>
              <w:spacing w:line="240" w:lineRule="auto"/>
              <w:rPr>
                <w:rFonts w:ascii="Lucida Sans Unicode" w:eastAsia="Calibri" w:hAnsi="Lucida Sans Unicode" w:cs="Lucida Sans Unicode"/>
                <w:sz w:val="18"/>
                <w:lang w:eastAsia="en-US"/>
              </w:rPr>
            </w:pPr>
            <w:r w:rsidRPr="00710C92">
              <w:rPr>
                <w:rFonts w:ascii="Lucida Sans Unicode" w:eastAsia="Calibri" w:hAnsi="Lucida Sans Unicode" w:cs="Lucida Sans Unicode"/>
                <w:sz w:val="18"/>
                <w:lang w:eastAsia="en-US"/>
              </w:rPr>
              <w:t>Az M/2. alkalmassági minimumkövetelményre megajánlott szakember releváns szakmai tapasztalata</w:t>
            </w:r>
            <w:r>
              <w:rPr>
                <w:rFonts w:ascii="Lucida Sans Unicode" w:eastAsia="Calibri" w:hAnsi="Lucida Sans Unicode" w:cs="Lucida Sans Unicode"/>
                <w:sz w:val="18"/>
                <w:lang w:eastAsia="en-US"/>
              </w:rPr>
              <w:t xml:space="preserve"> </w:t>
            </w:r>
            <w:r w:rsidRPr="00DC2C4C">
              <w:rPr>
                <w:rFonts w:ascii="Lucida Sans Unicode" w:eastAsia="Calibri" w:hAnsi="Lucida Sans Unicode" w:cs="Lucida Sans Unicode"/>
                <w:sz w:val="18"/>
                <w:lang w:eastAsia="en-US"/>
              </w:rPr>
              <w:t>(az alkalmassági követelményben vizsgálton felül!)</w:t>
            </w:r>
            <w:r w:rsidRPr="00710C92">
              <w:rPr>
                <w:rFonts w:ascii="Lucida Sans Unicode" w:eastAsia="Calibri" w:hAnsi="Lucida Sans Unicode" w:cs="Lucida Sans Unicode"/>
                <w:sz w:val="18"/>
                <w:lang w:eastAsia="en-US"/>
              </w:rPr>
              <w:t xml:space="preserve"> – sport és/vagy oktatási rendeltetésű épületek építése és/vagy felújítása vonatkozásában szerzett kivitelezői tapasztalata (minimum 0 és maximum 20 kivitelezés vehető figyelembe)</w:t>
            </w:r>
          </w:p>
        </w:tc>
        <w:tc>
          <w:tcPr>
            <w:tcW w:w="1371" w:type="pct"/>
            <w:vAlign w:val="center"/>
          </w:tcPr>
          <w:p w:rsidR="00B25CF4" w:rsidRPr="006A7B3B" w:rsidRDefault="00B25CF4" w:rsidP="00B25CF4">
            <w:pPr>
              <w:widowControl/>
              <w:autoSpaceDE/>
              <w:spacing w:line="240" w:lineRule="auto"/>
              <w:jc w:val="right"/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</w:pPr>
            <w:r w:rsidRPr="006A7B3B">
              <w:rPr>
                <w:rFonts w:ascii="Lucida Sans Unicode" w:eastAsia="Calibri" w:hAnsi="Lucida Sans Unicode" w:cs="Lucida Sans Unicode"/>
                <w:sz w:val="18"/>
                <w:szCs w:val="18"/>
                <w:lang w:val="hu-HU" w:eastAsia="en-US"/>
              </w:rPr>
              <w:t>… db épület</w:t>
            </w:r>
          </w:p>
        </w:tc>
      </w:tr>
    </w:tbl>
    <w:p w:rsidR="006A7B3B" w:rsidRDefault="006A7B3B" w:rsidP="00D472C7">
      <w:pPr>
        <w:pStyle w:val="Nincstrkz"/>
        <w:suppressAutoHyphens/>
        <w:rPr>
          <w:rFonts w:ascii="Lucida Sans Unicode" w:hAnsi="Lucida Sans Unicode" w:cs="Lucida Sans Unicode"/>
          <w:b/>
          <w:sz w:val="20"/>
          <w:szCs w:val="20"/>
        </w:rPr>
      </w:pPr>
    </w:p>
    <w:p w:rsidR="006A7B3B" w:rsidRPr="00154A88" w:rsidRDefault="006A7B3B" w:rsidP="00D472C7">
      <w:pPr>
        <w:pStyle w:val="Nincstrkz"/>
        <w:suppressAutoHyphens/>
        <w:rPr>
          <w:rFonts w:ascii="Lucida Sans Unicode" w:hAnsi="Lucida Sans Unicode" w:cs="Lucida Sans Unicode"/>
          <w:b/>
          <w:sz w:val="20"/>
          <w:szCs w:val="20"/>
        </w:rPr>
      </w:pPr>
    </w:p>
    <w:p w:rsidR="00D472C7" w:rsidRPr="00154A88" w:rsidRDefault="00D472C7" w:rsidP="00D472C7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…, 20… … hó … nap</w:t>
      </w:r>
    </w:p>
    <w:p w:rsidR="00D472C7" w:rsidRPr="00154A88" w:rsidRDefault="00D472C7" w:rsidP="00D472C7">
      <w:pPr>
        <w:tabs>
          <w:tab w:val="left" w:pos="2063"/>
          <w:tab w:val="left" w:pos="2401"/>
          <w:tab w:val="left" w:pos="10197"/>
        </w:tabs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D472C7" w:rsidRPr="00154A88" w:rsidRDefault="00D472C7" w:rsidP="00D472C7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</w:p>
    <w:tbl>
      <w:tblPr>
        <w:tblW w:w="0" w:type="auto"/>
        <w:tblInd w:w="4788" w:type="dxa"/>
        <w:tblLayout w:type="fixed"/>
        <w:tblLook w:val="0000" w:firstRow="0" w:lastRow="0" w:firstColumn="0" w:lastColumn="0" w:noHBand="0" w:noVBand="0"/>
      </w:tblPr>
      <w:tblGrid>
        <w:gridCol w:w="4424"/>
      </w:tblGrid>
      <w:tr w:rsidR="00D472C7" w:rsidRPr="00154A88" w:rsidTr="00CA04D7">
        <w:tc>
          <w:tcPr>
            <w:tcW w:w="4424" w:type="dxa"/>
          </w:tcPr>
          <w:p w:rsidR="00D472C7" w:rsidRPr="00154A88" w:rsidRDefault="00D472C7" w:rsidP="00CA04D7">
            <w:pPr>
              <w:pStyle w:val="Szvegtrzs21"/>
              <w:tabs>
                <w:tab w:val="left" w:pos="1701"/>
                <w:tab w:val="left" w:pos="9497"/>
              </w:tabs>
              <w:snapToGrid w:val="0"/>
              <w:ind w:left="0" w:firstLine="0"/>
              <w:jc w:val="center"/>
              <w:rPr>
                <w:rFonts w:ascii="Lucida Sans Unicode" w:hAnsi="Lucida Sans Unicode" w:cs="Lucida Sans Unicode"/>
                <w:sz w:val="16"/>
              </w:rPr>
            </w:pPr>
            <w:r w:rsidRPr="00154A88">
              <w:rPr>
                <w:rFonts w:ascii="Lucida Sans Unicode" w:hAnsi="Lucida Sans Unicode" w:cs="Lucida Sans Unicode"/>
                <w:sz w:val="16"/>
              </w:rPr>
              <w:t>………………………………………………</w:t>
            </w:r>
          </w:p>
        </w:tc>
      </w:tr>
      <w:tr w:rsidR="00D472C7" w:rsidRPr="00154A88" w:rsidTr="00CA04D7">
        <w:tc>
          <w:tcPr>
            <w:tcW w:w="4424" w:type="dxa"/>
          </w:tcPr>
          <w:p w:rsidR="00D472C7" w:rsidRPr="00154A88" w:rsidRDefault="00D472C7" w:rsidP="00CA04D7">
            <w:pPr>
              <w:pStyle w:val="Szvegtrzs21"/>
              <w:tabs>
                <w:tab w:val="left" w:pos="1701"/>
                <w:tab w:val="left" w:pos="9497"/>
              </w:tabs>
              <w:snapToGrid w:val="0"/>
              <w:ind w:left="0" w:firstLine="0"/>
              <w:jc w:val="center"/>
              <w:rPr>
                <w:rFonts w:ascii="Lucida Sans Unicode" w:hAnsi="Lucida Sans Unicode" w:cs="Lucida Sans Unicode"/>
                <w:sz w:val="16"/>
              </w:rPr>
            </w:pPr>
            <w:r w:rsidRPr="00154A88">
              <w:rPr>
                <w:rFonts w:ascii="Lucida Sans Unicode" w:hAnsi="Lucida Sans Unicode" w:cs="Lucida Sans Unicode"/>
                <w:sz w:val="16"/>
              </w:rPr>
              <w:t>(az ajánlattevő cégszerű aláírása a kötelezettségvállalásra jogosult(ak)/meghatalmazott(ak) részéről)</w:t>
            </w:r>
          </w:p>
        </w:tc>
      </w:tr>
    </w:tbl>
    <w:p w:rsidR="00715935" w:rsidRPr="00154A88" w:rsidRDefault="00715935" w:rsidP="006C3261">
      <w:pPr>
        <w:pStyle w:val="Cmsor4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br w:type="page"/>
      </w:r>
    </w:p>
    <w:p w:rsidR="0039661C" w:rsidRPr="00154A88" w:rsidRDefault="002A2165" w:rsidP="006C3261">
      <w:pPr>
        <w:pStyle w:val="Cmsor4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lastRenderedPageBreak/>
        <w:t>II/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>2. sz. minta</w:t>
      </w:r>
    </w:p>
    <w:p w:rsidR="0039661C" w:rsidRPr="00154A88" w:rsidRDefault="0039661C" w:rsidP="00B36FB4">
      <w:pPr>
        <w:pStyle w:val="Nincstrkz"/>
        <w:suppressAutoHyphens/>
        <w:rPr>
          <w:rFonts w:ascii="Lucida Sans Unicode" w:hAnsi="Lucida Sans Unicode" w:cs="Lucida Sans Unicode"/>
          <w:b/>
          <w:sz w:val="20"/>
          <w:szCs w:val="20"/>
        </w:rPr>
      </w:pPr>
    </w:p>
    <w:p w:rsidR="00420E32" w:rsidRPr="00154A88" w:rsidRDefault="001A29A3" w:rsidP="00402E01">
      <w:pPr>
        <w:pStyle w:val="Nincstrkz"/>
        <w:jc w:val="center"/>
        <w:rPr>
          <w:rFonts w:ascii="Lucida Sans Unicode" w:hAnsi="Lucida Sans Unicode" w:cs="Lucida Sans Unicode"/>
          <w:b/>
          <w:sz w:val="20"/>
          <w:szCs w:val="20"/>
        </w:rPr>
      </w:pPr>
      <w:r w:rsidRPr="00154A88">
        <w:rPr>
          <w:rFonts w:ascii="Lucida Sans Unicode" w:hAnsi="Lucida Sans Unicode" w:cs="Lucida Sans Unicode"/>
          <w:b/>
          <w:sz w:val="20"/>
          <w:szCs w:val="20"/>
          <w:lang w:val="en-US"/>
        </w:rPr>
        <w:t xml:space="preserve">AJÁNLATTEVŐ </w:t>
      </w:r>
      <w:r w:rsidRPr="00154A88">
        <w:rPr>
          <w:rFonts w:ascii="Lucida Sans Unicode" w:hAnsi="Lucida Sans Unicode" w:cs="Lucida Sans Unicode"/>
          <w:b/>
          <w:bCs/>
          <w:sz w:val="20"/>
          <w:szCs w:val="20"/>
          <w:lang w:val="en-US"/>
        </w:rPr>
        <w:t>nyilatkozata</w:t>
      </w:r>
      <w:r w:rsidRPr="00154A88">
        <w:rPr>
          <w:rFonts w:ascii="Lucida Sans Unicode" w:hAnsi="Lucida Sans Unicode" w:cs="Lucida Sans Unicode"/>
          <w:b/>
          <w:sz w:val="20"/>
          <w:szCs w:val="20"/>
          <w:lang w:val="en-US"/>
        </w:rPr>
        <w:t xml:space="preserve"> a Kbt. 114. § (2) bekezdésére, a Kbt. 65. § (7) bekezdésére, a Kbt. 66. § (2) bekezdésére, a Kbt. 66. § (4) bekezdésére,  a Kbt. 66. § (6) bekezdésére, a vállalkozói díjról, </w:t>
      </w:r>
      <w:r w:rsidRPr="00154A88">
        <w:rPr>
          <w:rFonts w:ascii="Lucida Sans Unicode" w:hAnsi="Lucida Sans Unicode" w:cs="Lucida Sans Unicode"/>
          <w:b/>
          <w:bCs/>
          <w:sz w:val="20"/>
          <w:szCs w:val="20"/>
          <w:lang w:val="en-US"/>
        </w:rPr>
        <w:t>a kizáró okokról az alvállalkozó(k) illetve alkalmasságot igazoló szervezet(ek)/személy(ek) vonatkozásában</w:t>
      </w:r>
      <w:r w:rsidRPr="00154A88">
        <w:rPr>
          <w:rFonts w:ascii="Lucida Sans Unicode" w:hAnsi="Lucida Sans Unicode" w:cs="Lucida Sans Unicode"/>
          <w:b/>
          <w:sz w:val="20"/>
          <w:szCs w:val="20"/>
          <w:lang w:val="en-US"/>
        </w:rPr>
        <w:t xml:space="preserve"> és az ajánlat elektronikus példányának egyezőségéről</w:t>
      </w:r>
    </w:p>
    <w:p w:rsidR="00D472C7" w:rsidRPr="00154A88" w:rsidRDefault="00D472C7" w:rsidP="00BA37A7">
      <w:pPr>
        <w:keepNext/>
        <w:spacing w:line="240" w:lineRule="auto"/>
        <w:jc w:val="center"/>
        <w:rPr>
          <w:rFonts w:ascii="Lucida Sans Unicode" w:hAnsi="Lucida Sans Unicode" w:cs="Lucida Sans Unicode"/>
          <w:b/>
          <w:bCs/>
          <w:spacing w:val="-2"/>
          <w:sz w:val="20"/>
          <w:szCs w:val="20"/>
          <w:lang w:val="hu-HU"/>
        </w:rPr>
      </w:pPr>
    </w:p>
    <w:p w:rsidR="00420E32" w:rsidRPr="00154A88" w:rsidRDefault="005F770C" w:rsidP="00B36FB4">
      <w:pPr>
        <w:pStyle w:val="Szvegtrzs"/>
        <w:tabs>
          <w:tab w:val="left" w:pos="1363"/>
          <w:tab w:val="left" w:pos="1701"/>
          <w:tab w:val="left" w:pos="9497"/>
        </w:tabs>
        <w:rPr>
          <w:rFonts w:ascii="Lucida Sans Unicode" w:hAnsi="Lucida Sans Unicode" w:cs="Lucida Sans Unicode"/>
          <w:lang w:val="hu-HU"/>
        </w:rPr>
      </w:pPr>
      <w:r w:rsidRPr="00154A88">
        <w:rPr>
          <w:rFonts w:ascii="Lucida Sans Unicode" w:hAnsi="Lucida Sans Unicode" w:cs="Lucida Sans Unicode"/>
          <w:lang w:val="hu-HU"/>
        </w:rPr>
        <w:t>Alulírott/alulírottak ………………………… (név/nevek), mint a ………………………… (cég megnevezése, székhelye) kötelezettségvállalásra feljogosított képviselője/képviselői</w:t>
      </w:r>
      <w:r w:rsidR="004B6215" w:rsidRPr="00154A88">
        <w:rPr>
          <w:rFonts w:ascii="Lucida Sans Unicode" w:hAnsi="Lucida Sans Unicode" w:cs="Lucida Sans Unicode"/>
          <w:lang w:val="hu-HU"/>
        </w:rPr>
        <w:t xml:space="preserve"> </w:t>
      </w:r>
      <w:r w:rsidR="004B6215" w:rsidRPr="00154A88">
        <w:rPr>
          <w:rFonts w:ascii="Lucida Sans Unicode" w:hAnsi="Lucida Sans Unicode" w:cs="Lucida Sans Unicode"/>
        </w:rPr>
        <w:t xml:space="preserve">a </w:t>
      </w:r>
      <w:r w:rsidR="004B6215" w:rsidRPr="00154A88">
        <w:rPr>
          <w:rFonts w:ascii="Lucida Sans Unicode" w:hAnsi="Lucida Sans Unicode" w:cs="Lucida Sans Unicode"/>
          <w:i/>
        </w:rPr>
        <w:t>„</w:t>
      </w:r>
      <w:r w:rsidR="00B25CF4">
        <w:rPr>
          <w:rFonts w:ascii="Lucida Sans" w:eastAsia="Calibri" w:hAnsi="Lucida Sans"/>
          <w:bCs/>
          <w:i/>
          <w:iCs/>
          <w:lang w:eastAsia="en-US"/>
        </w:rPr>
        <w:t>K</w:t>
      </w:r>
      <w:r w:rsidR="00B25CF4" w:rsidRPr="00710C92">
        <w:rPr>
          <w:rFonts w:ascii="Lucida Sans" w:eastAsia="Calibri" w:hAnsi="Lucida Sans"/>
          <w:bCs/>
          <w:i/>
          <w:iCs/>
          <w:lang w:eastAsia="en-US"/>
        </w:rPr>
        <w:t>ivitelezési szerződés alapján a Czuczor Gergely Bencés Gimnázium és Kollégium Luif Otmár Sporttelepének infrastrukturális bővítéséhez kapcsolódó építőipari feladatok kivitelezése</w:t>
      </w:r>
      <w:r w:rsidR="004B6215" w:rsidRPr="00154A88">
        <w:rPr>
          <w:rFonts w:ascii="Lucida Sans Unicode" w:hAnsi="Lucida Sans Unicode" w:cs="Lucida Sans Unicode"/>
          <w:i/>
        </w:rPr>
        <w:t xml:space="preserve">” </w:t>
      </w:r>
      <w:r w:rsidR="004B6215" w:rsidRPr="00154A88">
        <w:rPr>
          <w:rFonts w:ascii="Lucida Sans Unicode" w:hAnsi="Lucida Sans Unicode" w:cs="Lucida Sans Unicode"/>
        </w:rPr>
        <w:t>tárgyú közbeszerzési eljárásban</w:t>
      </w:r>
    </w:p>
    <w:p w:rsidR="007946D3" w:rsidRPr="00154A88" w:rsidRDefault="007946D3" w:rsidP="00B36FB4">
      <w:pPr>
        <w:pStyle w:val="Szvegtrzs"/>
        <w:tabs>
          <w:tab w:val="left" w:pos="1363"/>
          <w:tab w:val="left" w:pos="1701"/>
          <w:tab w:val="left" w:pos="9497"/>
        </w:tabs>
        <w:rPr>
          <w:rFonts w:ascii="Lucida Sans Unicode" w:hAnsi="Lucida Sans Unicode" w:cs="Lucida Sans Unicode"/>
          <w:lang w:val="hu-HU"/>
        </w:rPr>
      </w:pPr>
    </w:p>
    <w:p w:rsidR="00B86FB0" w:rsidRPr="00154A88" w:rsidRDefault="00B86FB0" w:rsidP="00B86FB0">
      <w:pPr>
        <w:pStyle w:val="Szvegtrzs"/>
        <w:tabs>
          <w:tab w:val="left" w:pos="1363"/>
          <w:tab w:val="left" w:pos="1701"/>
          <w:tab w:val="left" w:pos="9497"/>
        </w:tabs>
        <w:rPr>
          <w:rFonts w:ascii="Lucida Sans Unicode" w:hAnsi="Lucida Sans Unicode" w:cs="Lucida Sans Unicode"/>
          <w:lang w:val="hu-HU"/>
        </w:rPr>
      </w:pPr>
      <w:r w:rsidRPr="00154A88">
        <w:rPr>
          <w:rFonts w:ascii="Lucida Sans Unicode" w:hAnsi="Lucida Sans Unicode" w:cs="Lucida Sans Unicode"/>
          <w:b/>
          <w:lang w:val="hu-HU"/>
        </w:rPr>
        <w:t>1.</w:t>
      </w:r>
      <w:r w:rsidRPr="00154A88">
        <w:rPr>
          <w:rFonts w:ascii="Lucida Sans Unicode" w:hAnsi="Lucida Sans Unicode" w:cs="Lucida Sans Unicode"/>
          <w:lang w:val="hu-HU"/>
        </w:rPr>
        <w:t xml:space="preserve"> kijelentem/kijelentjük, hogy nem állnak fenn ajánlattevővel szemben a Kbt. 62. § (1) bekezdés a)-k</w:t>
      </w:r>
      <w:r w:rsidR="00EA4217" w:rsidRPr="00154A88">
        <w:rPr>
          <w:rFonts w:ascii="Lucida Sans Unicode" w:hAnsi="Lucida Sans Unicode" w:cs="Lucida Sans Unicode"/>
          <w:lang w:val="hu-HU"/>
        </w:rPr>
        <w:t>a</w:t>
      </w:r>
      <w:r w:rsidRPr="00154A88">
        <w:rPr>
          <w:rFonts w:ascii="Lucida Sans Unicode" w:hAnsi="Lucida Sans Unicode" w:cs="Lucida Sans Unicode"/>
          <w:lang w:val="hu-HU"/>
        </w:rPr>
        <w:t>) és kc)-</w:t>
      </w:r>
      <w:r w:rsidR="00A77C07">
        <w:rPr>
          <w:rFonts w:ascii="Lucida Sans Unicode" w:hAnsi="Lucida Sans Unicode" w:cs="Lucida Sans Unicode"/>
          <w:lang w:val="hu-HU"/>
        </w:rPr>
        <w:t>m</w:t>
      </w:r>
      <w:r w:rsidRPr="00154A88">
        <w:rPr>
          <w:rFonts w:ascii="Lucida Sans Unicode" w:hAnsi="Lucida Sans Unicode" w:cs="Lucida Sans Unicode"/>
          <w:lang w:val="hu-HU"/>
        </w:rPr>
        <w:t>)</w:t>
      </w:r>
      <w:r w:rsidR="00FF62D8">
        <w:rPr>
          <w:rFonts w:ascii="Lucida Sans Unicode" w:hAnsi="Lucida Sans Unicode" w:cs="Lucida Sans Unicode"/>
          <w:lang w:val="hu-HU"/>
        </w:rPr>
        <w:t xml:space="preserve"> és q)</w:t>
      </w:r>
      <w:r w:rsidRPr="00154A88">
        <w:rPr>
          <w:rFonts w:ascii="Lucida Sans Unicode" w:hAnsi="Lucida Sans Unicode" w:cs="Lucida Sans Unicode"/>
          <w:lang w:val="hu-HU"/>
        </w:rPr>
        <w:t xml:space="preserve"> pontjaiban, továbbá a Kbt. 62. § (2) bekezdésében</w:t>
      </w:r>
      <w:r w:rsidR="00881CDC" w:rsidRPr="00154A88">
        <w:rPr>
          <w:rFonts w:ascii="Lucida Sans Unicode" w:hAnsi="Lucida Sans Unicode" w:cs="Lucida Sans Unicode"/>
          <w:lang w:val="hu-HU"/>
        </w:rPr>
        <w:t xml:space="preserve"> </w:t>
      </w:r>
      <w:r w:rsidRPr="00154A88">
        <w:rPr>
          <w:rFonts w:ascii="Lucida Sans Unicode" w:hAnsi="Lucida Sans Unicode" w:cs="Lucida Sans Unicode"/>
          <w:lang w:val="hu-HU"/>
        </w:rPr>
        <w:t>foglalt kizáró okok.</w:t>
      </w:r>
    </w:p>
    <w:p w:rsidR="00BA37A7" w:rsidRPr="00154A88" w:rsidRDefault="00BA37A7" w:rsidP="00B86FB0">
      <w:pPr>
        <w:pStyle w:val="Szvegtrzs"/>
        <w:tabs>
          <w:tab w:val="left" w:pos="1363"/>
          <w:tab w:val="left" w:pos="1701"/>
          <w:tab w:val="left" w:pos="9497"/>
        </w:tabs>
        <w:rPr>
          <w:rFonts w:ascii="Lucida Sans Unicode" w:hAnsi="Lucida Sans Unicode" w:cs="Lucida Sans Unicode"/>
          <w:b/>
          <w:lang w:val="hu-HU"/>
        </w:rPr>
      </w:pPr>
    </w:p>
    <w:p w:rsidR="00EA4217" w:rsidRPr="00154A88" w:rsidRDefault="00EA4217" w:rsidP="00B86FB0">
      <w:pPr>
        <w:pStyle w:val="Szvegtrzs"/>
        <w:tabs>
          <w:tab w:val="left" w:pos="1363"/>
          <w:tab w:val="left" w:pos="1701"/>
          <w:tab w:val="left" w:pos="9497"/>
        </w:tabs>
        <w:rPr>
          <w:rFonts w:ascii="Lucida Sans Unicode" w:hAnsi="Lucida Sans Unicode" w:cs="Lucida Sans Unicode"/>
          <w:b/>
          <w:lang w:val="hu-HU"/>
        </w:rPr>
      </w:pPr>
      <w:r w:rsidRPr="00154A88">
        <w:rPr>
          <w:rFonts w:ascii="Lucida Sans Unicode" w:hAnsi="Lucida Sans Unicode" w:cs="Lucida Sans Unicode"/>
          <w:b/>
          <w:lang w:val="hu-HU"/>
        </w:rPr>
        <w:t>2.</w:t>
      </w:r>
      <w:r w:rsidRPr="00154A88">
        <w:rPr>
          <w:rFonts w:ascii="Lucida Sans Unicode" w:hAnsi="Lucida Sans Unicode" w:cs="Lucida Sans Unicode"/>
          <w:lang w:val="hu-HU"/>
        </w:rPr>
        <w:t xml:space="preserve"> kijelentem/kijelentjük, hogy ajánlattevő</w:t>
      </w:r>
    </w:p>
    <w:p w:rsidR="00EA4217" w:rsidRPr="00154A88" w:rsidRDefault="00EA4217" w:rsidP="00776F5C">
      <w:pPr>
        <w:pStyle w:val="Listaszerbekezds"/>
        <w:widowControl/>
        <w:numPr>
          <w:ilvl w:val="0"/>
          <w:numId w:val="20"/>
        </w:numPr>
        <w:autoSpaceDE/>
        <w:ind w:left="426" w:hanging="426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color w:val="000000"/>
          <w:sz w:val="20"/>
          <w:szCs w:val="20"/>
          <w:lang w:val="hu-HU"/>
        </w:rPr>
        <w:t>olyan társaságnak minősül, melyet szabályozott tőzsdén</w:t>
      </w:r>
      <w:r w:rsidRPr="00154A88">
        <w:rPr>
          <w:rStyle w:val="Lbjegyzet-hivatkozs"/>
          <w:rFonts w:ascii="Lucida Sans Unicode" w:hAnsi="Lucida Sans Unicode" w:cs="Lucida Sans Unicode"/>
          <w:color w:val="000000"/>
          <w:sz w:val="20"/>
          <w:szCs w:val="20"/>
          <w:lang w:val="hu-HU"/>
        </w:rPr>
        <w:footnoteReference w:id="1"/>
      </w:r>
      <w:r w:rsidRPr="00154A88">
        <w:rPr>
          <w:rFonts w:ascii="Lucida Sans Unicode" w:hAnsi="Lucida Sans Unicode" w:cs="Lucida Sans Unicode"/>
          <w:color w:val="000000"/>
          <w:sz w:val="20"/>
          <w:szCs w:val="20"/>
          <w:lang w:val="hu-HU"/>
        </w:rPr>
        <w:t xml:space="preserve"> jegyeznek</w:t>
      </w:r>
    </w:p>
    <w:p w:rsidR="00BA37A7" w:rsidRPr="00154A88" w:rsidRDefault="00C93906" w:rsidP="00BA37A7">
      <w:pPr>
        <w:pStyle w:val="Listaszerbekezds"/>
        <w:widowControl/>
        <w:autoSpaceDE/>
        <w:ind w:left="426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VAGY</w:t>
      </w:r>
    </w:p>
    <w:p w:rsidR="00EA4217" w:rsidRPr="00154A88" w:rsidRDefault="00EA4217" w:rsidP="00776F5C">
      <w:pPr>
        <w:pStyle w:val="Listaszerbekezds"/>
        <w:widowControl/>
        <w:numPr>
          <w:ilvl w:val="0"/>
          <w:numId w:val="20"/>
        </w:numPr>
        <w:autoSpaceDE/>
        <w:ind w:left="426" w:hanging="426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color w:val="000000"/>
          <w:sz w:val="20"/>
          <w:szCs w:val="20"/>
          <w:lang w:val="hu-HU"/>
        </w:rPr>
        <w:t xml:space="preserve">olyan társaságnak minősül, melyet nem jegyeznek szabályozott tőzsdén, ennek megfelelően nyilatkozom/nyilatkozunk, hogy </w:t>
      </w:r>
    </w:p>
    <w:p w:rsidR="00EA4217" w:rsidRPr="00154A88" w:rsidRDefault="00EA4217" w:rsidP="00776F5C">
      <w:pPr>
        <w:pStyle w:val="Listaszerbekezds"/>
        <w:widowControl/>
        <w:numPr>
          <w:ilvl w:val="1"/>
          <w:numId w:val="20"/>
        </w:numPr>
        <w:autoSpaceDE/>
        <w:ind w:left="709" w:hanging="283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color w:val="000000"/>
          <w:sz w:val="20"/>
          <w:szCs w:val="20"/>
          <w:lang w:val="hu-HU"/>
        </w:rPr>
        <w:t>ajánlattevőnek a pénzmosás és a terrorizmus finanszírozása megelőzéséről és megakadályozásáról szóló 2007. évi CXXXVI. törvény 3. § r) pont ra)-rd) alpontjai szerint definiált valamennyi tényleges  tulajdonos</w:t>
      </w:r>
      <w:r w:rsidRPr="00154A88">
        <w:rPr>
          <w:rStyle w:val="Lbjegyzet-hivatkozs"/>
          <w:rFonts w:ascii="Lucida Sans Unicode" w:hAnsi="Lucida Sans Unicode" w:cs="Lucida Sans Unicode"/>
          <w:color w:val="000000"/>
          <w:sz w:val="20"/>
          <w:szCs w:val="20"/>
          <w:lang w:val="hu-HU"/>
        </w:rPr>
        <w:footnoteReference w:id="2"/>
      </w:r>
      <w:r w:rsidRPr="00154A88">
        <w:rPr>
          <w:rFonts w:ascii="Lucida Sans Unicode" w:hAnsi="Lucida Sans Unicode" w:cs="Lucida Sans Unicode"/>
          <w:color w:val="000000"/>
          <w:sz w:val="20"/>
          <w:szCs w:val="20"/>
          <w:lang w:val="hu-HU"/>
        </w:rPr>
        <w:t xml:space="preserve"> neve és állandó lakóhelye a következő: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1"/>
        <w:gridCol w:w="4360"/>
      </w:tblGrid>
      <w:tr w:rsidR="00EA4217" w:rsidRPr="00154A88" w:rsidTr="00776F5C">
        <w:tc>
          <w:tcPr>
            <w:tcW w:w="4111" w:type="dxa"/>
            <w:shd w:val="clear" w:color="auto" w:fill="BFBFBF"/>
            <w:vAlign w:val="center"/>
          </w:tcPr>
          <w:p w:rsidR="00EA4217" w:rsidRPr="00154A88" w:rsidRDefault="00EA4217" w:rsidP="00CA04D7">
            <w:pPr>
              <w:pStyle w:val="Szvegtrzs"/>
              <w:snapToGrid w:val="0"/>
              <w:jc w:val="center"/>
              <w:rPr>
                <w:rFonts w:ascii="Lucida Sans Unicode" w:hAnsi="Lucida Sans Unicode" w:cs="Lucida Sans Unicode"/>
                <w:b/>
                <w:sz w:val="18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lang w:val="hu-HU"/>
              </w:rPr>
              <w:t>Tényleges tulajdonos neve</w:t>
            </w:r>
          </w:p>
        </w:tc>
        <w:tc>
          <w:tcPr>
            <w:tcW w:w="4360" w:type="dxa"/>
            <w:shd w:val="clear" w:color="auto" w:fill="BFBFBF"/>
            <w:vAlign w:val="center"/>
          </w:tcPr>
          <w:p w:rsidR="00EA4217" w:rsidRPr="00154A88" w:rsidRDefault="00EA4217" w:rsidP="00CA04D7">
            <w:pPr>
              <w:pStyle w:val="Szvegtrzs"/>
              <w:snapToGrid w:val="0"/>
              <w:jc w:val="center"/>
              <w:rPr>
                <w:rFonts w:ascii="Lucida Sans Unicode" w:hAnsi="Lucida Sans Unicode" w:cs="Lucida Sans Unicode"/>
                <w:b/>
                <w:sz w:val="18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lang w:val="hu-HU"/>
              </w:rPr>
              <w:t>Tényleges tulajdonos állandó lakóhelye</w:t>
            </w:r>
          </w:p>
        </w:tc>
      </w:tr>
      <w:tr w:rsidR="00EA4217" w:rsidRPr="00154A88" w:rsidTr="00776F5C">
        <w:tc>
          <w:tcPr>
            <w:tcW w:w="4111" w:type="dxa"/>
          </w:tcPr>
          <w:p w:rsidR="00EA4217" w:rsidRPr="00154A88" w:rsidRDefault="00EA4217" w:rsidP="00CA04D7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  <w:lang w:val="hu-HU"/>
              </w:rPr>
            </w:pPr>
          </w:p>
        </w:tc>
        <w:tc>
          <w:tcPr>
            <w:tcW w:w="4360" w:type="dxa"/>
          </w:tcPr>
          <w:p w:rsidR="00EA4217" w:rsidRPr="00154A88" w:rsidRDefault="00EA4217" w:rsidP="00CA04D7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  <w:lang w:val="hu-HU"/>
              </w:rPr>
            </w:pPr>
          </w:p>
        </w:tc>
      </w:tr>
      <w:tr w:rsidR="00EA4217" w:rsidRPr="00154A88" w:rsidTr="00776F5C">
        <w:tc>
          <w:tcPr>
            <w:tcW w:w="4111" w:type="dxa"/>
          </w:tcPr>
          <w:p w:rsidR="00EA4217" w:rsidRPr="00154A88" w:rsidRDefault="00EA4217" w:rsidP="00CA04D7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  <w:lang w:val="hu-HU"/>
              </w:rPr>
            </w:pPr>
          </w:p>
        </w:tc>
        <w:tc>
          <w:tcPr>
            <w:tcW w:w="4360" w:type="dxa"/>
          </w:tcPr>
          <w:p w:rsidR="00EA4217" w:rsidRPr="00154A88" w:rsidRDefault="00EA4217" w:rsidP="00CA04D7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  <w:lang w:val="hu-HU"/>
              </w:rPr>
            </w:pPr>
          </w:p>
        </w:tc>
      </w:tr>
    </w:tbl>
    <w:p w:rsidR="00B86FB0" w:rsidRPr="00154A88" w:rsidRDefault="00C93906" w:rsidP="00C93906">
      <w:pPr>
        <w:pStyle w:val="Szvegtrzs"/>
        <w:ind w:left="709"/>
        <w:rPr>
          <w:rFonts w:ascii="Lucida Sans Unicode" w:hAnsi="Lucida Sans Unicode" w:cs="Lucida Sans Unicode"/>
          <w:lang w:val="hu-HU"/>
        </w:rPr>
      </w:pPr>
      <w:r w:rsidRPr="00154A88">
        <w:rPr>
          <w:rFonts w:ascii="Lucida Sans Unicode" w:hAnsi="Lucida Sans Unicode" w:cs="Lucida Sans Unicode"/>
          <w:lang w:val="hu-HU"/>
        </w:rPr>
        <w:lastRenderedPageBreak/>
        <w:t>VAGY</w:t>
      </w:r>
    </w:p>
    <w:p w:rsidR="00B86FB0" w:rsidRPr="00154A88" w:rsidRDefault="00EA4217" w:rsidP="00776F5C">
      <w:pPr>
        <w:pStyle w:val="Listaszerbekezds"/>
        <w:widowControl/>
        <w:numPr>
          <w:ilvl w:val="1"/>
          <w:numId w:val="20"/>
        </w:numPr>
        <w:autoSpaceDE/>
        <w:ind w:left="709" w:hanging="283"/>
        <w:rPr>
          <w:rFonts w:ascii="Lucida Sans Unicode" w:hAnsi="Lucida Sans Unicode" w:cs="Lucida Sans Unicode"/>
          <w:b/>
          <w:lang w:val="hu-HU"/>
        </w:rPr>
      </w:pPr>
      <w:r w:rsidRPr="00154A88">
        <w:rPr>
          <w:rFonts w:ascii="Lucida Sans Unicode" w:hAnsi="Lucida Sans Unicode" w:cs="Lucida Sans Unicode"/>
          <w:color w:val="000000"/>
          <w:sz w:val="20"/>
          <w:szCs w:val="20"/>
          <w:lang w:val="hu-HU"/>
        </w:rPr>
        <w:t>ajánlattevőnek nincsen a pénzmosás és a terrorizmus finanszírozása megelőzéséről és megakadályozásáról szóló 2007. évi CXXXVI. törvény 3. § r) pont ra)-rd) alpontjai szerint definiált tényleges  tulajdonosa.</w:t>
      </w:r>
    </w:p>
    <w:p w:rsidR="00C93906" w:rsidRPr="00154A88" w:rsidRDefault="00C93906" w:rsidP="00B86FB0">
      <w:pPr>
        <w:pStyle w:val="Szvegtrzs"/>
        <w:tabs>
          <w:tab w:val="left" w:pos="1363"/>
          <w:tab w:val="left" w:pos="1701"/>
          <w:tab w:val="left" w:pos="9497"/>
        </w:tabs>
        <w:rPr>
          <w:rFonts w:ascii="Lucida Sans Unicode" w:hAnsi="Lucida Sans Unicode" w:cs="Lucida Sans Unicode"/>
          <w:b/>
          <w:lang w:val="hu-HU"/>
        </w:rPr>
      </w:pPr>
    </w:p>
    <w:p w:rsidR="00B86FB0" w:rsidRPr="00154A88" w:rsidRDefault="00B86FB0" w:rsidP="00B86FB0">
      <w:pPr>
        <w:pStyle w:val="Szvegtrzs"/>
        <w:tabs>
          <w:tab w:val="left" w:pos="1363"/>
          <w:tab w:val="left" w:pos="1701"/>
          <w:tab w:val="left" w:pos="9497"/>
        </w:tabs>
        <w:rPr>
          <w:rFonts w:ascii="Lucida Sans Unicode" w:hAnsi="Lucida Sans Unicode" w:cs="Lucida Sans Unicode"/>
          <w:b/>
          <w:lang w:val="hu-HU"/>
        </w:rPr>
      </w:pPr>
      <w:r w:rsidRPr="00154A88">
        <w:rPr>
          <w:rFonts w:ascii="Lucida Sans Unicode" w:hAnsi="Lucida Sans Unicode" w:cs="Lucida Sans Unicode"/>
          <w:b/>
          <w:lang w:val="hu-HU"/>
        </w:rPr>
        <w:t>3.</w:t>
      </w:r>
      <w:r w:rsidRPr="00154A88">
        <w:rPr>
          <w:rFonts w:ascii="Lucida Sans Unicode" w:hAnsi="Lucida Sans Unicode" w:cs="Lucida Sans Unicode"/>
          <w:lang w:val="hu-HU"/>
        </w:rPr>
        <w:t xml:space="preserve"> kijelentem/kijelentjük, hogy az ajánlattevő által igazolni kívánt – az ajánlat(tételi) felhívásban előírt - alkalmassági követelmények teljesülnek, azoknak az ajánlattevő maradéktalanul megfelel. </w:t>
      </w:r>
    </w:p>
    <w:p w:rsidR="00B86FB0" w:rsidRPr="00154A88" w:rsidRDefault="00B86FB0" w:rsidP="00B36FB4">
      <w:pPr>
        <w:pStyle w:val="Szvegtrzs"/>
        <w:tabs>
          <w:tab w:val="left" w:pos="1363"/>
          <w:tab w:val="left" w:pos="1701"/>
          <w:tab w:val="left" w:pos="9497"/>
        </w:tabs>
        <w:rPr>
          <w:rFonts w:ascii="Lucida Sans Unicode" w:hAnsi="Lucida Sans Unicode" w:cs="Lucida Sans Unicode"/>
          <w:b/>
          <w:lang w:val="hu-HU"/>
        </w:rPr>
      </w:pPr>
    </w:p>
    <w:p w:rsidR="00776F5C" w:rsidRPr="00154A88" w:rsidRDefault="00EA4217" w:rsidP="00776F5C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b/>
          <w:sz w:val="20"/>
          <w:szCs w:val="20"/>
          <w:lang w:val="hu-HU"/>
        </w:rPr>
        <w:t xml:space="preserve">4. </w:t>
      </w: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kijelentem/kijelentjük, hogy ajánlattevő jelen közbeszerzéssel összefüggésben a szerződés teljesítéséhez szükséges alkalmasság igazolásához </w:t>
      </w:r>
    </w:p>
    <w:p w:rsidR="00776F5C" w:rsidRPr="00154A88" w:rsidRDefault="00776F5C" w:rsidP="00776F5C">
      <w:pPr>
        <w:pStyle w:val="Listaszerbekezds"/>
        <w:numPr>
          <w:ilvl w:val="0"/>
          <w:numId w:val="21"/>
        </w:numPr>
        <w:ind w:left="426" w:hanging="426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nem támaszkodik más </w:t>
      </w:r>
      <w:r w:rsidR="00EA4217" w:rsidRPr="00154A88">
        <w:rPr>
          <w:rFonts w:ascii="Lucida Sans Unicode" w:hAnsi="Lucida Sans Unicode" w:cs="Lucida Sans Unicode"/>
          <w:sz w:val="20"/>
          <w:szCs w:val="20"/>
          <w:lang w:val="hu-HU"/>
        </w:rPr>
        <w:t>szervezet(ek)/személy(ek) kapacitására</w:t>
      </w: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;</w:t>
      </w:r>
    </w:p>
    <w:p w:rsidR="00C93906" w:rsidRPr="00154A88" w:rsidRDefault="00C93906" w:rsidP="00C93906">
      <w:pPr>
        <w:pStyle w:val="Listaszerbekezds"/>
        <w:ind w:left="426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VAGY</w:t>
      </w:r>
    </w:p>
    <w:p w:rsidR="00EA4217" w:rsidRPr="00154A88" w:rsidRDefault="00EA4217" w:rsidP="00776F5C">
      <w:pPr>
        <w:pStyle w:val="Listaszerbekezds"/>
        <w:numPr>
          <w:ilvl w:val="0"/>
          <w:numId w:val="21"/>
        </w:numPr>
        <w:ind w:left="426" w:hanging="426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az alábbiakban meghatározott szervezet(ek)/személy(ek) kapacitására támaszkodik:</w:t>
      </w:r>
    </w:p>
    <w:tbl>
      <w:tblPr>
        <w:tblW w:w="4731" w:type="pct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693"/>
        <w:gridCol w:w="3188"/>
      </w:tblGrid>
      <w:tr w:rsidR="00EA4217" w:rsidRPr="00154A88" w:rsidTr="00776F5C">
        <w:tc>
          <w:tcPr>
            <w:tcW w:w="1626" w:type="pct"/>
            <w:shd w:val="clear" w:color="auto" w:fill="C0C0C0"/>
            <w:vAlign w:val="center"/>
          </w:tcPr>
          <w:p w:rsidR="00EA4217" w:rsidRPr="00154A88" w:rsidRDefault="00EA4217" w:rsidP="00CA04D7">
            <w:pPr>
              <w:tabs>
                <w:tab w:val="left" w:pos="2083"/>
                <w:tab w:val="left" w:pos="2421"/>
                <w:tab w:val="left" w:pos="10217"/>
              </w:tabs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  <w:lang w:val="hu-HU"/>
              </w:rPr>
              <w:t>A szervezet (személy) megnevezése</w:t>
            </w:r>
          </w:p>
        </w:tc>
        <w:tc>
          <w:tcPr>
            <w:tcW w:w="1545" w:type="pct"/>
            <w:shd w:val="clear" w:color="auto" w:fill="C0C0C0"/>
            <w:vAlign w:val="center"/>
          </w:tcPr>
          <w:p w:rsidR="00EA4217" w:rsidRPr="00154A88" w:rsidRDefault="00EA4217" w:rsidP="00CA04D7">
            <w:pPr>
              <w:tabs>
                <w:tab w:val="left" w:pos="2083"/>
                <w:tab w:val="left" w:pos="2421"/>
                <w:tab w:val="left" w:pos="10217"/>
              </w:tabs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  <w:lang w:val="hu-HU"/>
              </w:rPr>
              <w:t>A szervezet (személy) székhelye</w:t>
            </w:r>
          </w:p>
        </w:tc>
        <w:tc>
          <w:tcPr>
            <w:tcW w:w="1829" w:type="pct"/>
            <w:shd w:val="clear" w:color="auto" w:fill="C0C0C0"/>
            <w:vAlign w:val="center"/>
          </w:tcPr>
          <w:p w:rsidR="00EA4217" w:rsidRPr="00154A88" w:rsidRDefault="00EA4217" w:rsidP="00CA04D7">
            <w:pPr>
              <w:tabs>
                <w:tab w:val="left" w:pos="2083"/>
                <w:tab w:val="left" w:pos="2421"/>
                <w:tab w:val="left" w:pos="10217"/>
              </w:tabs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  <w:lang w:val="hu-HU"/>
              </w:rPr>
              <w:t>Az alkalmasság megjelölése, amelynek igazolása érdekében ajánlattevő erőforrást von be</w:t>
            </w:r>
          </w:p>
        </w:tc>
      </w:tr>
      <w:tr w:rsidR="00EA4217" w:rsidRPr="00154A88" w:rsidTr="00776F5C">
        <w:tc>
          <w:tcPr>
            <w:tcW w:w="1626" w:type="pct"/>
          </w:tcPr>
          <w:p w:rsidR="00EA4217" w:rsidRPr="00154A88" w:rsidRDefault="00EA4217" w:rsidP="00CA04D7">
            <w:pPr>
              <w:tabs>
                <w:tab w:val="left" w:pos="2083"/>
                <w:tab w:val="left" w:pos="2421"/>
                <w:tab w:val="left" w:pos="10217"/>
              </w:tabs>
              <w:spacing w:line="240" w:lineRule="auto"/>
              <w:rPr>
                <w:rFonts w:ascii="Lucida Sans Unicode" w:hAnsi="Lucida Sans Unicode" w:cs="Lucida Sans Unicode"/>
                <w:b/>
                <w:sz w:val="18"/>
                <w:szCs w:val="20"/>
                <w:lang w:val="hu-HU"/>
              </w:rPr>
            </w:pPr>
          </w:p>
        </w:tc>
        <w:tc>
          <w:tcPr>
            <w:tcW w:w="1545" w:type="pct"/>
          </w:tcPr>
          <w:p w:rsidR="00EA4217" w:rsidRPr="00154A88" w:rsidRDefault="00EA4217" w:rsidP="00CA04D7">
            <w:pPr>
              <w:tabs>
                <w:tab w:val="left" w:pos="2083"/>
                <w:tab w:val="left" w:pos="2421"/>
                <w:tab w:val="left" w:pos="10217"/>
              </w:tabs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  <w:lang w:val="hu-HU"/>
              </w:rPr>
            </w:pPr>
          </w:p>
        </w:tc>
        <w:tc>
          <w:tcPr>
            <w:tcW w:w="1829" w:type="pct"/>
          </w:tcPr>
          <w:p w:rsidR="00EA4217" w:rsidRPr="00154A88" w:rsidRDefault="00EA4217" w:rsidP="00CA04D7">
            <w:pPr>
              <w:tabs>
                <w:tab w:val="left" w:pos="2083"/>
                <w:tab w:val="left" w:pos="2421"/>
                <w:tab w:val="left" w:pos="10217"/>
              </w:tabs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  <w:lang w:val="hu-HU"/>
              </w:rPr>
            </w:pPr>
          </w:p>
        </w:tc>
      </w:tr>
      <w:tr w:rsidR="00EA4217" w:rsidRPr="00154A88" w:rsidTr="00776F5C">
        <w:tc>
          <w:tcPr>
            <w:tcW w:w="1626" w:type="pct"/>
          </w:tcPr>
          <w:p w:rsidR="00EA4217" w:rsidRPr="00154A88" w:rsidRDefault="00EA4217" w:rsidP="00CA04D7">
            <w:pPr>
              <w:tabs>
                <w:tab w:val="left" w:pos="2083"/>
                <w:tab w:val="left" w:pos="2421"/>
                <w:tab w:val="left" w:pos="10217"/>
              </w:tabs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  <w:lang w:val="hu-HU"/>
              </w:rPr>
            </w:pPr>
          </w:p>
        </w:tc>
        <w:tc>
          <w:tcPr>
            <w:tcW w:w="1545" w:type="pct"/>
          </w:tcPr>
          <w:p w:rsidR="00EA4217" w:rsidRPr="00154A88" w:rsidRDefault="00EA4217" w:rsidP="00CA04D7">
            <w:pPr>
              <w:tabs>
                <w:tab w:val="left" w:pos="2083"/>
                <w:tab w:val="left" w:pos="2421"/>
                <w:tab w:val="left" w:pos="10217"/>
              </w:tabs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  <w:lang w:val="hu-HU"/>
              </w:rPr>
            </w:pPr>
          </w:p>
        </w:tc>
        <w:tc>
          <w:tcPr>
            <w:tcW w:w="1829" w:type="pct"/>
          </w:tcPr>
          <w:p w:rsidR="00EA4217" w:rsidRPr="00154A88" w:rsidRDefault="00EA4217" w:rsidP="00CA04D7">
            <w:pPr>
              <w:tabs>
                <w:tab w:val="left" w:pos="2083"/>
                <w:tab w:val="left" w:pos="2421"/>
                <w:tab w:val="left" w:pos="10217"/>
              </w:tabs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  <w:lang w:val="hu-HU"/>
              </w:rPr>
            </w:pPr>
          </w:p>
        </w:tc>
      </w:tr>
    </w:tbl>
    <w:p w:rsidR="00EA4217" w:rsidRPr="00154A88" w:rsidRDefault="00EA4217" w:rsidP="00B36FB4">
      <w:pPr>
        <w:pStyle w:val="Szvegtrzs"/>
        <w:tabs>
          <w:tab w:val="left" w:pos="1363"/>
          <w:tab w:val="left" w:pos="1701"/>
          <w:tab w:val="left" w:pos="9497"/>
        </w:tabs>
        <w:rPr>
          <w:rFonts w:ascii="Lucida Sans Unicode" w:hAnsi="Lucida Sans Unicode" w:cs="Lucida Sans Unicode"/>
          <w:b/>
          <w:lang w:val="hu-HU"/>
        </w:rPr>
      </w:pPr>
    </w:p>
    <w:p w:rsidR="00420E32" w:rsidRPr="00154A88" w:rsidRDefault="005953F5" w:rsidP="00BA37A7">
      <w:pPr>
        <w:pStyle w:val="Szvegtrzs"/>
        <w:rPr>
          <w:rFonts w:ascii="Lucida Sans Unicode" w:hAnsi="Lucida Sans Unicode" w:cs="Lucida Sans Unicode"/>
          <w:lang w:val="hu-HU"/>
        </w:rPr>
      </w:pPr>
      <w:r w:rsidRPr="00154A88">
        <w:rPr>
          <w:rFonts w:ascii="Lucida Sans Unicode" w:hAnsi="Lucida Sans Unicode" w:cs="Lucida Sans Unicode"/>
          <w:b/>
          <w:lang w:val="hu-HU"/>
        </w:rPr>
        <w:t>5</w:t>
      </w:r>
      <w:r w:rsidR="00420E32" w:rsidRPr="00154A88">
        <w:rPr>
          <w:rFonts w:ascii="Lucida Sans Unicode" w:hAnsi="Lucida Sans Unicode" w:cs="Lucida Sans Unicode"/>
          <w:b/>
          <w:lang w:val="hu-HU"/>
        </w:rPr>
        <w:t>.</w:t>
      </w:r>
      <w:r w:rsidR="00420E32" w:rsidRPr="00154A88">
        <w:rPr>
          <w:rFonts w:ascii="Lucida Sans Unicode" w:hAnsi="Lucida Sans Unicode" w:cs="Lucida Sans Unicode"/>
          <w:lang w:val="hu-HU"/>
        </w:rPr>
        <w:t xml:space="preserve"> kijelentem/kijelentjük, hogy </w:t>
      </w:r>
      <w:r w:rsidR="00B86FB0" w:rsidRPr="00154A88">
        <w:rPr>
          <w:rFonts w:ascii="Lucida Sans Unicode" w:hAnsi="Lucida Sans Unicode" w:cs="Lucida Sans Unicode"/>
          <w:lang w:val="hu-HU"/>
        </w:rPr>
        <w:t>ajánlattevő</w:t>
      </w:r>
      <w:r w:rsidR="00420E32" w:rsidRPr="00154A88">
        <w:rPr>
          <w:rFonts w:ascii="Lucida Sans Unicode" w:hAnsi="Lucida Sans Unicode" w:cs="Lucida Sans Unicode"/>
          <w:lang w:val="hu-HU"/>
        </w:rPr>
        <w:t xml:space="preserve"> </w:t>
      </w:r>
    </w:p>
    <w:p w:rsidR="00420E32" w:rsidRPr="00154A88" w:rsidRDefault="005953F5" w:rsidP="005953F5">
      <w:pPr>
        <w:pStyle w:val="Listaszerbekezds"/>
        <w:numPr>
          <w:ilvl w:val="0"/>
          <w:numId w:val="22"/>
        </w:numPr>
        <w:ind w:left="426" w:hanging="426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jelen közbeszerzéssel összefüggésben </w:t>
      </w:r>
      <w:r w:rsidR="00420E32" w:rsidRPr="00154A88">
        <w:rPr>
          <w:rFonts w:ascii="Lucida Sans Unicode" w:hAnsi="Lucida Sans Unicode" w:cs="Lucida Sans Unicode"/>
          <w:sz w:val="20"/>
          <w:szCs w:val="20"/>
          <w:lang w:val="hu-HU"/>
        </w:rPr>
        <w:t>nem kíván</w:t>
      </w: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alvállalkozót igénybe venni;</w:t>
      </w:r>
    </w:p>
    <w:p w:rsidR="00C93906" w:rsidRPr="00154A88" w:rsidRDefault="00C93906" w:rsidP="00C93906">
      <w:pPr>
        <w:pStyle w:val="Listaszerbekezds"/>
        <w:ind w:left="426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VAGY</w:t>
      </w:r>
    </w:p>
    <w:p w:rsidR="00420E32" w:rsidRPr="00154A88" w:rsidRDefault="00420E32" w:rsidP="005953F5">
      <w:pPr>
        <w:pStyle w:val="Listaszerbekezds"/>
        <w:numPr>
          <w:ilvl w:val="0"/>
          <w:numId w:val="22"/>
        </w:numPr>
        <w:ind w:left="426" w:hanging="426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a közbeszerzésnek alábbi részei vonatkozásában kíván</w:t>
      </w:r>
      <w:r w:rsidR="005953F5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alvállalkozót igénybe venni</w:t>
      </w:r>
      <w:r w:rsidR="004B2742" w:rsidRPr="00154A88">
        <w:rPr>
          <w:rFonts w:ascii="Lucida Sans Unicode" w:hAnsi="Lucida Sans Unicode" w:cs="Lucida Sans Unicode"/>
          <w:sz w:val="20"/>
          <w:szCs w:val="20"/>
          <w:lang w:val="hu-HU"/>
        </w:rPr>
        <w:t>:</w:t>
      </w: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</w:t>
      </w:r>
    </w:p>
    <w:p w:rsidR="00420E32" w:rsidRPr="00154A88" w:rsidRDefault="005953F5" w:rsidP="005953F5">
      <w:pPr>
        <w:pStyle w:val="Listaszerbekezds"/>
        <w:numPr>
          <w:ilvl w:val="0"/>
          <w:numId w:val="24"/>
        </w:numPr>
        <w:ind w:left="709" w:hanging="283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i/>
          <w:sz w:val="20"/>
          <w:szCs w:val="20"/>
          <w:lang w:val="hu-HU"/>
        </w:rPr>
        <w:t>(feladat megnevezése)</w:t>
      </w:r>
    </w:p>
    <w:p w:rsidR="005953F5" w:rsidRPr="00154A88" w:rsidRDefault="005953F5" w:rsidP="005953F5">
      <w:pPr>
        <w:pStyle w:val="Listaszerbekezds"/>
        <w:numPr>
          <w:ilvl w:val="0"/>
          <w:numId w:val="24"/>
        </w:numPr>
        <w:ind w:left="709" w:hanging="283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i/>
          <w:sz w:val="20"/>
          <w:szCs w:val="20"/>
          <w:lang w:val="hu-HU"/>
        </w:rPr>
        <w:t>(feladat megnevezése)</w:t>
      </w:r>
    </w:p>
    <w:p w:rsidR="007946D3" w:rsidRPr="00154A88" w:rsidRDefault="00BA37A7" w:rsidP="00BA37A7">
      <w:pPr>
        <w:spacing w:line="240" w:lineRule="auto"/>
        <w:ind w:left="426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Kijelentem/kijelentjük, hogy a b) alpontban megnevezett részek (feladatok) tekintetében ajánlattevő az ajánlat benyújtásakor már ismert alábbi alvállalkozókat kívánja igénybe venni: </w:t>
      </w:r>
    </w:p>
    <w:tbl>
      <w:tblPr>
        <w:tblW w:w="4731" w:type="pct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7"/>
        <w:gridCol w:w="2763"/>
      </w:tblGrid>
      <w:tr w:rsidR="005953F5" w:rsidRPr="00154A88" w:rsidTr="00BA37A7">
        <w:trPr>
          <w:cantSplit/>
        </w:trPr>
        <w:tc>
          <w:tcPr>
            <w:tcW w:w="1707" w:type="pct"/>
            <w:shd w:val="clear" w:color="auto" w:fill="C0C0C0"/>
            <w:vAlign w:val="center"/>
          </w:tcPr>
          <w:p w:rsidR="005953F5" w:rsidRPr="00154A88" w:rsidRDefault="005953F5" w:rsidP="00B36FB4">
            <w:pPr>
              <w:pStyle w:val="Szvegtrzs"/>
              <w:snapToGrid w:val="0"/>
              <w:jc w:val="center"/>
              <w:rPr>
                <w:rFonts w:ascii="Lucida Sans Unicode" w:hAnsi="Lucida Sans Unicode" w:cs="Lucida Sans Unicode"/>
                <w:b/>
                <w:sz w:val="18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lang w:val="hu-HU"/>
              </w:rPr>
              <w:t>Alvállalkozó megnevezése</w:t>
            </w:r>
          </w:p>
        </w:tc>
        <w:tc>
          <w:tcPr>
            <w:tcW w:w="1708" w:type="pct"/>
            <w:shd w:val="clear" w:color="auto" w:fill="C0C0C0"/>
            <w:vAlign w:val="center"/>
          </w:tcPr>
          <w:p w:rsidR="005953F5" w:rsidRPr="00154A88" w:rsidRDefault="005953F5" w:rsidP="00B36FB4">
            <w:pPr>
              <w:pStyle w:val="Szvegtrzs"/>
              <w:snapToGrid w:val="0"/>
              <w:jc w:val="center"/>
              <w:rPr>
                <w:rFonts w:ascii="Lucida Sans Unicode" w:hAnsi="Lucida Sans Unicode" w:cs="Lucida Sans Unicode"/>
                <w:b/>
                <w:sz w:val="18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lang w:val="hu-HU"/>
              </w:rPr>
              <w:t>Alvállalkozó székhelye</w:t>
            </w:r>
          </w:p>
        </w:tc>
        <w:tc>
          <w:tcPr>
            <w:tcW w:w="1585" w:type="pct"/>
            <w:shd w:val="clear" w:color="auto" w:fill="C0C0C0"/>
            <w:vAlign w:val="center"/>
          </w:tcPr>
          <w:p w:rsidR="005953F5" w:rsidRPr="00154A88" w:rsidRDefault="005953F5" w:rsidP="00B36FB4">
            <w:pPr>
              <w:pStyle w:val="Szvegtrzs"/>
              <w:snapToGrid w:val="0"/>
              <w:jc w:val="center"/>
              <w:rPr>
                <w:rFonts w:ascii="Lucida Sans Unicode" w:hAnsi="Lucida Sans Unicode" w:cs="Lucida Sans Unicode"/>
                <w:b/>
                <w:sz w:val="18"/>
                <w:lang w:val="hu-HU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lang w:val="hu-HU"/>
              </w:rPr>
              <w:t>A közbeszerzés azon része, amelynek teljesítésében közreműködik</w:t>
            </w:r>
          </w:p>
        </w:tc>
      </w:tr>
      <w:tr w:rsidR="005953F5" w:rsidRPr="00154A88" w:rsidTr="00BA37A7">
        <w:trPr>
          <w:cantSplit/>
        </w:trPr>
        <w:tc>
          <w:tcPr>
            <w:tcW w:w="1707" w:type="pct"/>
          </w:tcPr>
          <w:p w:rsidR="005953F5" w:rsidRPr="00154A88" w:rsidRDefault="005953F5" w:rsidP="00B36FB4">
            <w:pPr>
              <w:pStyle w:val="Szvegtrzs"/>
              <w:snapToGrid w:val="0"/>
              <w:rPr>
                <w:rFonts w:ascii="Lucida Sans Unicode" w:hAnsi="Lucida Sans Unicode" w:cs="Lucida Sans Unicode"/>
                <w:sz w:val="18"/>
                <w:lang w:val="hu-HU"/>
              </w:rPr>
            </w:pPr>
          </w:p>
        </w:tc>
        <w:tc>
          <w:tcPr>
            <w:tcW w:w="1708" w:type="pct"/>
          </w:tcPr>
          <w:p w:rsidR="005953F5" w:rsidRPr="00154A88" w:rsidRDefault="005953F5" w:rsidP="00B36FB4">
            <w:pPr>
              <w:pStyle w:val="Szvegtrzs"/>
              <w:snapToGrid w:val="0"/>
              <w:rPr>
                <w:rFonts w:ascii="Lucida Sans Unicode" w:hAnsi="Lucida Sans Unicode" w:cs="Lucida Sans Unicode"/>
                <w:sz w:val="18"/>
                <w:lang w:val="hu-HU"/>
              </w:rPr>
            </w:pPr>
          </w:p>
        </w:tc>
        <w:tc>
          <w:tcPr>
            <w:tcW w:w="1585" w:type="pct"/>
          </w:tcPr>
          <w:p w:rsidR="005953F5" w:rsidRPr="00154A88" w:rsidRDefault="005953F5" w:rsidP="00B36FB4">
            <w:pPr>
              <w:pStyle w:val="Szvegtrzs"/>
              <w:snapToGrid w:val="0"/>
              <w:rPr>
                <w:rFonts w:ascii="Lucida Sans Unicode" w:hAnsi="Lucida Sans Unicode" w:cs="Lucida Sans Unicode"/>
                <w:sz w:val="18"/>
                <w:lang w:val="hu-HU"/>
              </w:rPr>
            </w:pPr>
          </w:p>
        </w:tc>
      </w:tr>
      <w:tr w:rsidR="005953F5" w:rsidRPr="00154A88" w:rsidTr="00BA37A7">
        <w:trPr>
          <w:cantSplit/>
        </w:trPr>
        <w:tc>
          <w:tcPr>
            <w:tcW w:w="1707" w:type="pct"/>
          </w:tcPr>
          <w:p w:rsidR="005953F5" w:rsidRPr="00154A88" w:rsidRDefault="005953F5" w:rsidP="00B36FB4">
            <w:pPr>
              <w:pStyle w:val="Szvegtrzs"/>
              <w:snapToGrid w:val="0"/>
              <w:rPr>
                <w:rFonts w:ascii="Lucida Sans Unicode" w:hAnsi="Lucida Sans Unicode" w:cs="Lucida Sans Unicode"/>
                <w:sz w:val="18"/>
                <w:lang w:val="hu-HU"/>
              </w:rPr>
            </w:pPr>
          </w:p>
        </w:tc>
        <w:tc>
          <w:tcPr>
            <w:tcW w:w="1708" w:type="pct"/>
          </w:tcPr>
          <w:p w:rsidR="005953F5" w:rsidRPr="00154A88" w:rsidRDefault="005953F5" w:rsidP="00B36FB4">
            <w:pPr>
              <w:pStyle w:val="Szvegtrzs"/>
              <w:snapToGrid w:val="0"/>
              <w:rPr>
                <w:rFonts w:ascii="Lucida Sans Unicode" w:hAnsi="Lucida Sans Unicode" w:cs="Lucida Sans Unicode"/>
                <w:sz w:val="18"/>
                <w:lang w:val="hu-HU"/>
              </w:rPr>
            </w:pPr>
          </w:p>
        </w:tc>
        <w:tc>
          <w:tcPr>
            <w:tcW w:w="1585" w:type="pct"/>
          </w:tcPr>
          <w:p w:rsidR="005953F5" w:rsidRPr="00154A88" w:rsidRDefault="005953F5" w:rsidP="00B36FB4">
            <w:pPr>
              <w:pStyle w:val="Szvegtrzs"/>
              <w:snapToGrid w:val="0"/>
              <w:rPr>
                <w:rFonts w:ascii="Lucida Sans Unicode" w:hAnsi="Lucida Sans Unicode" w:cs="Lucida Sans Unicode"/>
                <w:sz w:val="18"/>
                <w:lang w:val="hu-HU"/>
              </w:rPr>
            </w:pPr>
          </w:p>
        </w:tc>
      </w:tr>
    </w:tbl>
    <w:p w:rsidR="007946D3" w:rsidRPr="00154A88" w:rsidRDefault="007946D3" w:rsidP="00B36FB4">
      <w:pPr>
        <w:tabs>
          <w:tab w:val="left" w:pos="2083"/>
          <w:tab w:val="left" w:pos="2421"/>
          <w:tab w:val="left" w:pos="10217"/>
        </w:tabs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C34AE4" w:rsidRPr="00154A88" w:rsidRDefault="00BA37A7" w:rsidP="00B36FB4">
      <w:pPr>
        <w:tabs>
          <w:tab w:val="right" w:leader="underscore" w:pos="9792"/>
        </w:tabs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b/>
          <w:sz w:val="20"/>
          <w:szCs w:val="20"/>
          <w:lang w:val="hu-HU"/>
        </w:rPr>
        <w:t>6</w:t>
      </w:r>
      <w:r w:rsidR="005E13E0" w:rsidRPr="00154A88">
        <w:rPr>
          <w:rFonts w:ascii="Lucida Sans Unicode" w:hAnsi="Lucida Sans Unicode" w:cs="Lucida Sans Unicode"/>
          <w:b/>
          <w:sz w:val="20"/>
          <w:szCs w:val="20"/>
          <w:lang w:val="hu-HU"/>
        </w:rPr>
        <w:t xml:space="preserve">. </w:t>
      </w:r>
      <w:r w:rsidR="005E13E0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kijelentem/kijelentjük, hogy jelen közbeszerzési eljárás </w:t>
      </w:r>
      <w:r w:rsidR="00FE4DBC" w:rsidRPr="00154A88">
        <w:rPr>
          <w:rFonts w:ascii="Lucida Sans Unicode" w:hAnsi="Lucida Sans Unicode" w:cs="Lucida Sans Unicode"/>
          <w:sz w:val="20"/>
          <w:szCs w:val="20"/>
          <w:lang w:val="hu-HU"/>
        </w:rPr>
        <w:t>eljárást megindító felhívás</w:t>
      </w:r>
      <w:r w:rsidR="005E13E0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ában, valamint a dokumentációjában meghatározott követelményeket megismertük, és azokat kötelezőként, feltételek nélkül elfogadjuk. </w:t>
      </w: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Ajánlttevő</w:t>
      </w:r>
      <w:r w:rsidR="005E13E0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nyertessége esetén kötelezettséget vállalunk a szerződéstervezet tartalmának megfelelő szerződés megkötésére és teljesítésére. A szerződéstervezetben rögzített és vállalt kötelezettségeinket maradéktalanul teljesítjük az ajánlat Felolvasólapján meghatározott ellenszolgáltatási összegért.</w:t>
      </w:r>
    </w:p>
    <w:p w:rsidR="00C93906" w:rsidRPr="00154A88" w:rsidRDefault="00C93906" w:rsidP="00B36FB4">
      <w:pPr>
        <w:tabs>
          <w:tab w:val="right" w:leader="underscore" w:pos="9792"/>
        </w:tabs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1C543D" w:rsidRPr="00154A88" w:rsidRDefault="00BA37A7" w:rsidP="00B36FB4">
      <w:pPr>
        <w:tabs>
          <w:tab w:val="right" w:leader="underscore" w:pos="9792"/>
        </w:tabs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b/>
          <w:sz w:val="20"/>
          <w:szCs w:val="20"/>
          <w:lang w:val="hu-HU"/>
        </w:rPr>
        <w:t>7</w:t>
      </w:r>
      <w:r w:rsidR="001C543D" w:rsidRPr="00154A88">
        <w:rPr>
          <w:rFonts w:ascii="Lucida Sans Unicode" w:hAnsi="Lucida Sans Unicode" w:cs="Lucida Sans Unicode"/>
          <w:b/>
          <w:sz w:val="20"/>
          <w:szCs w:val="20"/>
          <w:lang w:val="hu-HU"/>
        </w:rPr>
        <w:t>.</w:t>
      </w:r>
      <w:r w:rsidR="001C543D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kijelentem/kijelentjük, ajánlattevő a kis- és középvállalkozásokról, fejlődésük támogatásáról szóló 2004. évi XXXIV</w:t>
      </w:r>
      <w:r w:rsidR="00E10AE3" w:rsidRPr="00154A88">
        <w:rPr>
          <w:rFonts w:ascii="Lucida Sans Unicode" w:hAnsi="Lucida Sans Unicode" w:cs="Lucida Sans Unicode"/>
          <w:sz w:val="20"/>
          <w:szCs w:val="20"/>
          <w:lang w:val="hu-HU"/>
        </w:rPr>
        <w:t>.</w:t>
      </w:r>
      <w:r w:rsidR="001C543D" w:rsidRPr="00154A88">
        <w:rPr>
          <w:rStyle w:val="Lbjegyzet-hivatkozs1"/>
          <w:rFonts w:ascii="Lucida Sans Unicode" w:hAnsi="Lucida Sans Unicode" w:cs="Lucida Sans Unicode"/>
          <w:sz w:val="20"/>
          <w:szCs w:val="20"/>
          <w:lang w:val="hu-HU"/>
        </w:rPr>
        <w:footnoteReference w:id="3"/>
      </w:r>
      <w:r w:rsidR="001C543D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törvény 3. §-a értelmében </w:t>
      </w:r>
    </w:p>
    <w:p w:rsidR="001C543D" w:rsidRPr="00154A88" w:rsidRDefault="001C543D" w:rsidP="009A712C">
      <w:pPr>
        <w:widowControl/>
        <w:numPr>
          <w:ilvl w:val="0"/>
          <w:numId w:val="2"/>
        </w:numPr>
        <w:autoSpaceDE/>
        <w:spacing w:line="240" w:lineRule="auto"/>
        <w:ind w:left="2977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lastRenderedPageBreak/>
        <w:t>kisvállalkozásnak minősül</w:t>
      </w:r>
    </w:p>
    <w:p w:rsidR="001C543D" w:rsidRPr="00154A88" w:rsidRDefault="001C543D" w:rsidP="009A712C">
      <w:pPr>
        <w:widowControl/>
        <w:numPr>
          <w:ilvl w:val="0"/>
          <w:numId w:val="2"/>
        </w:numPr>
        <w:autoSpaceDE/>
        <w:spacing w:line="240" w:lineRule="auto"/>
        <w:ind w:left="2977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mikrovállalkozásnak minősül</w:t>
      </w:r>
    </w:p>
    <w:p w:rsidR="000B10B9" w:rsidRPr="00154A88" w:rsidRDefault="001C543D" w:rsidP="009A712C">
      <w:pPr>
        <w:widowControl/>
        <w:numPr>
          <w:ilvl w:val="0"/>
          <w:numId w:val="2"/>
        </w:numPr>
        <w:autoSpaceDE/>
        <w:spacing w:line="240" w:lineRule="auto"/>
        <w:ind w:left="2977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középvállalkozásnak minősül</w:t>
      </w:r>
    </w:p>
    <w:p w:rsidR="001C543D" w:rsidRPr="00154A88" w:rsidRDefault="001C543D" w:rsidP="009A712C">
      <w:pPr>
        <w:widowControl/>
        <w:numPr>
          <w:ilvl w:val="0"/>
          <w:numId w:val="2"/>
        </w:numPr>
        <w:autoSpaceDE/>
        <w:spacing w:line="240" w:lineRule="auto"/>
        <w:ind w:left="2977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nem tartozik a törvény hatálya alá</w:t>
      </w:r>
    </w:p>
    <w:p w:rsidR="00E1624D" w:rsidRPr="00154A88" w:rsidRDefault="00E1624D" w:rsidP="00E1624D">
      <w:pPr>
        <w:widowControl/>
        <w:autoSpaceDE/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1A29A3" w:rsidRPr="00154A88" w:rsidRDefault="001A29A3" w:rsidP="001A29A3">
      <w:pPr>
        <w:autoSpaceDN w:val="0"/>
        <w:spacing w:line="240" w:lineRule="auto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b/>
          <w:sz w:val="20"/>
          <w:szCs w:val="20"/>
        </w:rPr>
        <w:t xml:space="preserve">8. 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kijelentem/kijelentjük, hogy a vállalkozói díjat a szerződés tárgyában meghatározott feladat, a kivitelezés helyszínének és a kivitelezési dokumentáció pontos ismeretében, a szükséges információk beszerzésével és valamennyi ellentmondás tisztázását követően adtam/adtuk meg. Egyéb kiegészítő információk és/vagy dokumentumok szolgáltatására nem tartok/tartunk igényt, vagy ha ilyen igényt támasztok/támasztunk, annak költségeit és az ennek kapcsán bekövetkező késedelem jogkövetkezményeit viselem/viseljük. </w:t>
      </w:r>
    </w:p>
    <w:p w:rsidR="00881CDC" w:rsidRPr="00154A88" w:rsidRDefault="00881CDC" w:rsidP="001A29A3">
      <w:pPr>
        <w:autoSpaceDN w:val="0"/>
        <w:spacing w:line="240" w:lineRule="auto"/>
        <w:rPr>
          <w:rFonts w:ascii="Lucida Sans Unicode" w:hAnsi="Lucida Sans Unicode" w:cs="Lucida Sans Unicode"/>
          <w:b/>
          <w:sz w:val="20"/>
          <w:szCs w:val="20"/>
        </w:rPr>
      </w:pPr>
    </w:p>
    <w:p w:rsidR="001A29A3" w:rsidRPr="00154A88" w:rsidRDefault="001A29A3" w:rsidP="001A29A3">
      <w:pPr>
        <w:autoSpaceDN w:val="0"/>
        <w:spacing w:line="240" w:lineRule="auto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b/>
          <w:sz w:val="20"/>
          <w:szCs w:val="20"/>
        </w:rPr>
        <w:t xml:space="preserve">9. 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kijelentem/kijelentjük, hogy ajánlattevő a szerződés teljesítéséhez nem vesz igénybe olyan alvállalkozó(ka)t illetve az alkalmassága igazolásához nem vesz igénybe olyan szervezete(ke)t/személy(eke)t, aki(k) a Kbt. 62. § (1) </w:t>
      </w:r>
      <w:r w:rsidR="00A77C07" w:rsidRPr="00154A88">
        <w:rPr>
          <w:rFonts w:ascii="Lucida Sans Unicode" w:hAnsi="Lucida Sans Unicode" w:cs="Lucida Sans Unicode"/>
          <w:sz w:val="20"/>
          <w:szCs w:val="20"/>
        </w:rPr>
        <w:t>bekezdés</w:t>
      </w:r>
      <w:r w:rsidR="00A77C07">
        <w:rPr>
          <w:rFonts w:ascii="Lucida Sans Unicode" w:hAnsi="Lucida Sans Unicode" w:cs="Lucida Sans Unicode"/>
          <w:sz w:val="20"/>
          <w:szCs w:val="20"/>
        </w:rPr>
        <w:t xml:space="preserve"> a)-m)</w:t>
      </w:r>
      <w:r w:rsidR="00FF62D8">
        <w:rPr>
          <w:rFonts w:ascii="Lucida Sans Unicode" w:hAnsi="Lucida Sans Unicode" w:cs="Lucida Sans Unicode"/>
          <w:sz w:val="20"/>
          <w:szCs w:val="20"/>
        </w:rPr>
        <w:t xml:space="preserve"> és q)</w:t>
      </w:r>
      <w:r w:rsidR="00A77C07">
        <w:rPr>
          <w:rFonts w:ascii="Lucida Sans Unicode" w:hAnsi="Lucida Sans Unicode" w:cs="Lucida Sans Unicode"/>
          <w:sz w:val="20"/>
          <w:szCs w:val="20"/>
        </w:rPr>
        <w:t xml:space="preserve"> pontjaiban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, továbbá a </w:t>
      </w:r>
      <w:r w:rsidR="00A77C07" w:rsidRPr="00154A88">
        <w:rPr>
          <w:rFonts w:ascii="Lucida Sans Unicode" w:hAnsi="Lucida Sans Unicode" w:cs="Lucida Sans Unicode"/>
          <w:sz w:val="20"/>
          <w:szCs w:val="20"/>
        </w:rPr>
        <w:t>6</w:t>
      </w:r>
      <w:r w:rsidR="00A77C07">
        <w:rPr>
          <w:rFonts w:ascii="Lucida Sans Unicode" w:hAnsi="Lucida Sans Unicode" w:cs="Lucida Sans Unicode"/>
          <w:sz w:val="20"/>
          <w:szCs w:val="20"/>
        </w:rPr>
        <w:t>2</w:t>
      </w:r>
      <w:r w:rsidRPr="00154A88">
        <w:rPr>
          <w:rFonts w:ascii="Lucida Sans Unicode" w:hAnsi="Lucida Sans Unicode" w:cs="Lucida Sans Unicode"/>
          <w:sz w:val="20"/>
          <w:szCs w:val="20"/>
        </w:rPr>
        <w:t>. § (</w:t>
      </w:r>
      <w:r w:rsidR="00A77C07">
        <w:rPr>
          <w:rFonts w:ascii="Lucida Sans Unicode" w:hAnsi="Lucida Sans Unicode" w:cs="Lucida Sans Unicode"/>
          <w:sz w:val="20"/>
          <w:szCs w:val="20"/>
        </w:rPr>
        <w:t>2</w:t>
      </w:r>
      <w:r w:rsidRPr="00154A88">
        <w:rPr>
          <w:rFonts w:ascii="Lucida Sans Unicode" w:hAnsi="Lucida Sans Unicode" w:cs="Lucida Sans Unicode"/>
          <w:sz w:val="20"/>
          <w:szCs w:val="20"/>
        </w:rPr>
        <w:t>) bekezdésében meghatározott kizáró okok hatálya alá esik/esnek.</w:t>
      </w:r>
    </w:p>
    <w:p w:rsidR="001A29A3" w:rsidRPr="00154A88" w:rsidRDefault="001A29A3" w:rsidP="001A29A3">
      <w:pPr>
        <w:autoSpaceDN w:val="0"/>
        <w:spacing w:line="240" w:lineRule="auto"/>
        <w:rPr>
          <w:rFonts w:ascii="Lucida Sans Unicode" w:hAnsi="Lucida Sans Unicode" w:cs="Lucida Sans Unicode"/>
          <w:b/>
          <w:sz w:val="20"/>
          <w:szCs w:val="20"/>
        </w:rPr>
      </w:pPr>
    </w:p>
    <w:p w:rsidR="00E9150D" w:rsidRPr="00154A88" w:rsidRDefault="001A29A3" w:rsidP="001A29A3">
      <w:pPr>
        <w:widowControl/>
        <w:autoSpaceDE/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b/>
          <w:sz w:val="20"/>
          <w:szCs w:val="20"/>
        </w:rPr>
        <w:t>10.</w:t>
      </w:r>
      <w:r w:rsidRPr="00154A88">
        <w:rPr>
          <w:rFonts w:ascii="Lucida Sans Unicode" w:hAnsi="Lucida Sans Unicode" w:cs="Lucida Sans Unicode"/>
          <w:sz w:val="20"/>
          <w:szCs w:val="20"/>
        </w:rPr>
        <w:t xml:space="preserve"> kijelentem/kijelentjük, hogy jelen közbeszerzési eljárásban benyújtott ajánlatunk elektronikus formátumú „pdf” (jelszó nélkül olvasható, de nem módosítható) másolati példánya megegyezik a papír alapon benyújtott eredeti példánnyal.</w:t>
      </w:r>
    </w:p>
    <w:p w:rsidR="008E4ECA" w:rsidRPr="00154A88" w:rsidRDefault="008E4ECA" w:rsidP="00E1624D">
      <w:pPr>
        <w:widowControl/>
        <w:autoSpaceDE/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8E4ECA" w:rsidRPr="00154A88" w:rsidRDefault="00BA37A7" w:rsidP="00BA37A7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…</w:t>
      </w:r>
      <w:r w:rsidR="008E4ECA" w:rsidRPr="00154A88">
        <w:rPr>
          <w:rFonts w:ascii="Lucida Sans Unicode" w:hAnsi="Lucida Sans Unicode" w:cs="Lucida Sans Unicode"/>
          <w:sz w:val="20"/>
          <w:szCs w:val="20"/>
          <w:lang w:val="hu-HU"/>
        </w:rPr>
        <w:t>, 20… … hó … nap</w:t>
      </w:r>
    </w:p>
    <w:p w:rsidR="008E4ECA" w:rsidRPr="00154A88" w:rsidRDefault="008E4ECA" w:rsidP="00D472C7">
      <w:pPr>
        <w:tabs>
          <w:tab w:val="left" w:pos="2063"/>
          <w:tab w:val="left" w:pos="2401"/>
          <w:tab w:val="left" w:pos="10197"/>
        </w:tabs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8E4ECA" w:rsidRPr="00154A88" w:rsidRDefault="008E4ECA" w:rsidP="00D472C7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</w:p>
    <w:tbl>
      <w:tblPr>
        <w:tblW w:w="0" w:type="auto"/>
        <w:tblInd w:w="4788" w:type="dxa"/>
        <w:tblLayout w:type="fixed"/>
        <w:tblLook w:val="0000" w:firstRow="0" w:lastRow="0" w:firstColumn="0" w:lastColumn="0" w:noHBand="0" w:noVBand="0"/>
      </w:tblPr>
      <w:tblGrid>
        <w:gridCol w:w="4424"/>
      </w:tblGrid>
      <w:tr w:rsidR="008E4ECA" w:rsidRPr="00154A88" w:rsidTr="00ED2140">
        <w:tc>
          <w:tcPr>
            <w:tcW w:w="4424" w:type="dxa"/>
          </w:tcPr>
          <w:p w:rsidR="008E4ECA" w:rsidRPr="00154A88" w:rsidRDefault="008E4ECA" w:rsidP="00ED2140">
            <w:pPr>
              <w:pStyle w:val="Szvegtrzs21"/>
              <w:tabs>
                <w:tab w:val="left" w:pos="1701"/>
                <w:tab w:val="left" w:pos="9497"/>
              </w:tabs>
              <w:snapToGrid w:val="0"/>
              <w:ind w:left="0" w:firstLine="0"/>
              <w:jc w:val="center"/>
              <w:rPr>
                <w:rFonts w:ascii="Lucida Sans Unicode" w:hAnsi="Lucida Sans Unicode" w:cs="Lucida Sans Unicode"/>
                <w:sz w:val="16"/>
              </w:rPr>
            </w:pPr>
            <w:r w:rsidRPr="00154A88">
              <w:rPr>
                <w:rFonts w:ascii="Lucida Sans Unicode" w:hAnsi="Lucida Sans Unicode" w:cs="Lucida Sans Unicode"/>
                <w:sz w:val="16"/>
              </w:rPr>
              <w:t>………………………………………………</w:t>
            </w:r>
          </w:p>
        </w:tc>
      </w:tr>
      <w:tr w:rsidR="008E4ECA" w:rsidRPr="00154A88" w:rsidTr="00ED2140">
        <w:tc>
          <w:tcPr>
            <w:tcW w:w="4424" w:type="dxa"/>
          </w:tcPr>
          <w:p w:rsidR="008E4ECA" w:rsidRPr="00154A88" w:rsidRDefault="008E4ECA" w:rsidP="00ED2140">
            <w:pPr>
              <w:pStyle w:val="Szvegtrzs21"/>
              <w:tabs>
                <w:tab w:val="left" w:pos="1701"/>
                <w:tab w:val="left" w:pos="9497"/>
              </w:tabs>
              <w:snapToGrid w:val="0"/>
              <w:ind w:left="0" w:firstLine="0"/>
              <w:jc w:val="center"/>
              <w:rPr>
                <w:rFonts w:ascii="Lucida Sans Unicode" w:hAnsi="Lucida Sans Unicode" w:cs="Lucida Sans Unicode"/>
                <w:sz w:val="16"/>
              </w:rPr>
            </w:pPr>
            <w:r w:rsidRPr="00154A88">
              <w:rPr>
                <w:rFonts w:ascii="Lucida Sans Unicode" w:hAnsi="Lucida Sans Unicode" w:cs="Lucida Sans Unicode"/>
                <w:sz w:val="16"/>
              </w:rPr>
              <w:t>(az ajánlattevő cégszerű aláírása a kötelezettségvállalásra jogosult(ak)/meghatalmazott(ak) részéről)</w:t>
            </w:r>
          </w:p>
        </w:tc>
      </w:tr>
    </w:tbl>
    <w:p w:rsidR="004A6E1B" w:rsidRPr="00154A88" w:rsidRDefault="00F66B32" w:rsidP="004A6E1B">
      <w:pPr>
        <w:pStyle w:val="Cmsor4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br w:type="page"/>
      </w:r>
      <w:r w:rsidR="004A6E1B" w:rsidRPr="00154A88">
        <w:rPr>
          <w:rFonts w:ascii="Lucida Sans Unicode" w:hAnsi="Lucida Sans Unicode" w:cs="Lucida Sans Unicode"/>
          <w:sz w:val="20"/>
          <w:szCs w:val="20"/>
        </w:rPr>
        <w:lastRenderedPageBreak/>
        <w:t>II/3. sz. minta</w:t>
      </w:r>
    </w:p>
    <w:p w:rsidR="004A6E1B" w:rsidRPr="00154A88" w:rsidRDefault="004A6E1B" w:rsidP="004A6E1B">
      <w:pPr>
        <w:pStyle w:val="Nincstrkz"/>
        <w:rPr>
          <w:rFonts w:ascii="Lucida Sans Unicode" w:hAnsi="Lucida Sans Unicode" w:cs="Lucida Sans Unicode"/>
          <w:sz w:val="20"/>
          <w:szCs w:val="20"/>
        </w:rPr>
      </w:pPr>
    </w:p>
    <w:p w:rsidR="004A6E1B" w:rsidRPr="00154A88" w:rsidRDefault="004A6E1B" w:rsidP="004A6E1B">
      <w:pPr>
        <w:pStyle w:val="Szvegtrzs21"/>
        <w:ind w:left="1416" w:right="1132"/>
        <w:jc w:val="center"/>
        <w:rPr>
          <w:rFonts w:ascii="Lucida Sans Unicode" w:hAnsi="Lucida Sans Unicode" w:cs="Lucida Sans Unicode"/>
          <w:sz w:val="20"/>
        </w:rPr>
      </w:pPr>
      <w:r w:rsidRPr="00154A88">
        <w:rPr>
          <w:rFonts w:ascii="Lucida Sans Unicode" w:hAnsi="Lucida Sans Unicode" w:cs="Lucida Sans Unicode"/>
          <w:b/>
          <w:bCs/>
          <w:sz w:val="20"/>
          <w:lang w:val="en-US"/>
        </w:rPr>
        <w:t>AJÁNLATTEVŐ nyilatkozata felelősségbiztosításról</w:t>
      </w:r>
    </w:p>
    <w:p w:rsidR="004A6E1B" w:rsidRPr="00154A88" w:rsidRDefault="004A6E1B" w:rsidP="004A6E1B">
      <w:pPr>
        <w:spacing w:line="240" w:lineRule="auto"/>
        <w:jc w:val="center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4A6E1B" w:rsidRPr="00154A88" w:rsidRDefault="004A6E1B" w:rsidP="004A6E1B">
      <w:pPr>
        <w:pStyle w:val="Szvegtrzsbehzssal32"/>
        <w:suppressAutoHyphens/>
        <w:ind w:firstLine="0"/>
        <w:rPr>
          <w:rFonts w:ascii="Lucida Sans Unicode" w:hAnsi="Lucida Sans Unicode" w:cs="Lucida Sans Unicode"/>
        </w:rPr>
      </w:pPr>
      <w:r w:rsidRPr="00154A88">
        <w:rPr>
          <w:rFonts w:ascii="Lucida Sans Unicode" w:hAnsi="Lucida Sans Unicode" w:cs="Lucida Sans Unicode"/>
          <w:lang w:val="en-US"/>
        </w:rPr>
        <w:t>Alulírott/alulírottak ………………………… (név/nevek), mint a ………………………… (cég megnevezése, székhelye) kötelezettségvállalásra feljogosított képviselője/képviselői</w:t>
      </w:r>
      <w:r w:rsidRPr="00154A88">
        <w:rPr>
          <w:rFonts w:ascii="Lucida Sans Unicode" w:hAnsi="Lucida Sans Unicode" w:cs="Lucida Sans Unicode"/>
        </w:rPr>
        <w:t xml:space="preserve"> kijelentem/kijelentjük, hogy</w:t>
      </w:r>
      <w:r w:rsidR="005B3A4B" w:rsidRPr="00154A88">
        <w:rPr>
          <w:rFonts w:ascii="Lucida Sans Unicode" w:hAnsi="Lucida Sans Unicode" w:cs="Lucida Sans Unicode"/>
        </w:rPr>
        <w:t xml:space="preserve"> a</w:t>
      </w:r>
      <w:r w:rsidRPr="00154A88">
        <w:rPr>
          <w:rFonts w:ascii="Lucida Sans Unicode" w:hAnsi="Lucida Sans Unicode" w:cs="Lucida Sans Unicode"/>
        </w:rPr>
        <w:t xml:space="preserve"> </w:t>
      </w:r>
      <w:r w:rsidRPr="00154A88">
        <w:rPr>
          <w:rFonts w:ascii="Lucida Sans Unicode" w:hAnsi="Lucida Sans Unicode" w:cs="Lucida Sans Unicode"/>
          <w:i/>
        </w:rPr>
        <w:t>„</w:t>
      </w:r>
      <w:r w:rsidR="00B25CF4">
        <w:rPr>
          <w:rFonts w:ascii="Lucida Sans" w:eastAsia="Calibri" w:hAnsi="Lucida Sans"/>
          <w:bCs/>
          <w:i/>
          <w:iCs/>
          <w:lang w:eastAsia="en-US"/>
        </w:rPr>
        <w:t>K</w:t>
      </w:r>
      <w:r w:rsidR="00B25CF4" w:rsidRPr="00710C92">
        <w:rPr>
          <w:rFonts w:ascii="Lucida Sans" w:eastAsia="Calibri" w:hAnsi="Lucida Sans"/>
          <w:bCs/>
          <w:i/>
          <w:iCs/>
          <w:lang w:eastAsia="en-US"/>
        </w:rPr>
        <w:t>ivitelezési szerződés alapján a Czuczor Gergely Bencés Gimnázium és Kollégium Luif Otmár Sporttelepének infrastrukturális bővítéséhez kapcsolódó építőipari feladatok kivitelezése</w:t>
      </w:r>
      <w:r w:rsidRPr="00154A88">
        <w:rPr>
          <w:rFonts w:ascii="Lucida Sans Unicode" w:hAnsi="Lucida Sans Unicode" w:cs="Lucida Sans Unicode"/>
          <w:i/>
        </w:rPr>
        <w:t xml:space="preserve">” </w:t>
      </w:r>
      <w:r w:rsidRPr="00154A88">
        <w:rPr>
          <w:rFonts w:ascii="Lucida Sans Unicode" w:hAnsi="Lucida Sans Unicode" w:cs="Lucida Sans Unicode"/>
        </w:rPr>
        <w:t xml:space="preserve">tárgyú közbeszerzési eljárásban – nyertességünk esetén – a közbeszerzés tárgyára kiterjedő, legalább </w:t>
      </w:r>
      <w:r w:rsidR="00B25CF4">
        <w:rPr>
          <w:rFonts w:ascii="Lucida Sans Unicode" w:hAnsi="Lucida Sans Unicode" w:cs="Lucida Sans Unicode"/>
        </w:rPr>
        <w:t>4</w:t>
      </w:r>
      <w:r w:rsidR="00D2775B" w:rsidRPr="00154A88">
        <w:rPr>
          <w:rFonts w:ascii="Lucida Sans Unicode" w:hAnsi="Lucida Sans Unicode" w:cs="Lucida Sans Unicode"/>
        </w:rPr>
        <w:t>0</w:t>
      </w:r>
      <w:r w:rsidRPr="00154A88">
        <w:rPr>
          <w:rFonts w:ascii="Lucida Sans Unicode" w:hAnsi="Lucida Sans Unicode" w:cs="Lucida Sans Unicode"/>
        </w:rPr>
        <w:t xml:space="preserve">.000.000 Ft/év és </w:t>
      </w:r>
      <w:r w:rsidR="00B25CF4">
        <w:rPr>
          <w:rFonts w:ascii="Lucida Sans Unicode" w:hAnsi="Lucida Sans Unicode" w:cs="Lucida Sans Unicode"/>
        </w:rPr>
        <w:t>3</w:t>
      </w:r>
      <w:r w:rsidRPr="00154A88">
        <w:rPr>
          <w:rFonts w:ascii="Lucida Sans Unicode" w:hAnsi="Lucida Sans Unicode" w:cs="Lucida Sans Unicode"/>
        </w:rPr>
        <w:t>.000.000 Ft/káresemény biztosítási értékű felelősségbiztosítási szerződést kötünk, vagy az ilyen szerződés hatályát a teljesítés időtartama alatt fenn tartjuk.</w:t>
      </w:r>
    </w:p>
    <w:p w:rsidR="004A6E1B" w:rsidRPr="00154A88" w:rsidRDefault="004A6E1B" w:rsidP="004A6E1B">
      <w:pPr>
        <w:widowControl/>
        <w:autoSpaceDE/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4A6E1B" w:rsidRPr="00154A88" w:rsidRDefault="004A6E1B" w:rsidP="004A6E1B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t>Vállalom/vállaljuk, hogy a fentieknek megfelelő felelősségbiztosítás fennállására vonatkozó igazolás (pl. biztosítási kötvény) legkésőbb a szerződéskötés időpontjában Ajánlatkérőnek átadásra kerül és tudomásul veszem/vesszük, hogy az a szerződés mellékletét képezi.</w:t>
      </w:r>
    </w:p>
    <w:p w:rsidR="004A6E1B" w:rsidRPr="00154A88" w:rsidRDefault="004A6E1B" w:rsidP="004A6E1B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4A6E1B" w:rsidRPr="00154A88" w:rsidRDefault="004A6E1B" w:rsidP="004A6E1B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4A6E1B" w:rsidRPr="00154A88" w:rsidRDefault="004A6E1B" w:rsidP="004A6E1B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…, 20… … hó … nap</w:t>
      </w:r>
    </w:p>
    <w:p w:rsidR="004A6E1B" w:rsidRPr="00154A88" w:rsidRDefault="004A6E1B" w:rsidP="004A6E1B">
      <w:pPr>
        <w:tabs>
          <w:tab w:val="left" w:pos="2063"/>
          <w:tab w:val="left" w:pos="2401"/>
          <w:tab w:val="left" w:pos="10197"/>
        </w:tabs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4A6E1B" w:rsidRPr="00154A88" w:rsidRDefault="004A6E1B" w:rsidP="004A6E1B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</w:p>
    <w:tbl>
      <w:tblPr>
        <w:tblW w:w="0" w:type="auto"/>
        <w:tblInd w:w="4788" w:type="dxa"/>
        <w:tblLayout w:type="fixed"/>
        <w:tblLook w:val="0000" w:firstRow="0" w:lastRow="0" w:firstColumn="0" w:lastColumn="0" w:noHBand="0" w:noVBand="0"/>
      </w:tblPr>
      <w:tblGrid>
        <w:gridCol w:w="4424"/>
      </w:tblGrid>
      <w:tr w:rsidR="004A6E1B" w:rsidRPr="00154A88" w:rsidTr="00CA04D7">
        <w:tc>
          <w:tcPr>
            <w:tcW w:w="4424" w:type="dxa"/>
          </w:tcPr>
          <w:p w:rsidR="004A6E1B" w:rsidRPr="00154A88" w:rsidRDefault="004A6E1B" w:rsidP="00CA04D7">
            <w:pPr>
              <w:pStyle w:val="Szvegtrzs21"/>
              <w:tabs>
                <w:tab w:val="left" w:pos="1701"/>
                <w:tab w:val="left" w:pos="9497"/>
              </w:tabs>
              <w:snapToGrid w:val="0"/>
              <w:ind w:left="0" w:firstLine="0"/>
              <w:jc w:val="center"/>
              <w:rPr>
                <w:rFonts w:ascii="Lucida Sans Unicode" w:hAnsi="Lucida Sans Unicode" w:cs="Lucida Sans Unicode"/>
                <w:sz w:val="16"/>
              </w:rPr>
            </w:pPr>
            <w:r w:rsidRPr="00154A88">
              <w:rPr>
                <w:rFonts w:ascii="Lucida Sans Unicode" w:hAnsi="Lucida Sans Unicode" w:cs="Lucida Sans Unicode"/>
                <w:sz w:val="16"/>
              </w:rPr>
              <w:t>………………………………………………</w:t>
            </w:r>
          </w:p>
        </w:tc>
      </w:tr>
      <w:tr w:rsidR="004A6E1B" w:rsidRPr="00154A88" w:rsidTr="00CA04D7">
        <w:tc>
          <w:tcPr>
            <w:tcW w:w="4424" w:type="dxa"/>
          </w:tcPr>
          <w:p w:rsidR="004A6E1B" w:rsidRPr="00154A88" w:rsidRDefault="004A6E1B" w:rsidP="00CA04D7">
            <w:pPr>
              <w:pStyle w:val="Szvegtrzs21"/>
              <w:tabs>
                <w:tab w:val="left" w:pos="1701"/>
                <w:tab w:val="left" w:pos="9497"/>
              </w:tabs>
              <w:snapToGrid w:val="0"/>
              <w:ind w:left="0" w:firstLine="0"/>
              <w:jc w:val="center"/>
              <w:rPr>
                <w:rFonts w:ascii="Lucida Sans Unicode" w:hAnsi="Lucida Sans Unicode" w:cs="Lucida Sans Unicode"/>
                <w:sz w:val="16"/>
              </w:rPr>
            </w:pPr>
            <w:r w:rsidRPr="00154A88">
              <w:rPr>
                <w:rFonts w:ascii="Lucida Sans Unicode" w:hAnsi="Lucida Sans Unicode" w:cs="Lucida Sans Unicode"/>
                <w:sz w:val="16"/>
              </w:rPr>
              <w:t>(az ajánlattevő cégszerű aláírása a kötelezettségvállalásra jogosult(ak)/meghatalmazott(ak) részéről)</w:t>
            </w:r>
          </w:p>
        </w:tc>
      </w:tr>
    </w:tbl>
    <w:p w:rsidR="004A6E1B" w:rsidRPr="00154A88" w:rsidRDefault="004A6E1B" w:rsidP="006C3261">
      <w:pPr>
        <w:pStyle w:val="Cmsor4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br w:type="page"/>
      </w:r>
    </w:p>
    <w:p w:rsidR="001A47CD" w:rsidRPr="00154A88" w:rsidRDefault="002A2165" w:rsidP="006C3261">
      <w:pPr>
        <w:pStyle w:val="Cmsor4"/>
        <w:rPr>
          <w:rFonts w:ascii="Lucida Sans Unicode" w:hAnsi="Lucida Sans Unicode" w:cs="Lucida Sans Unicode"/>
          <w:sz w:val="20"/>
          <w:szCs w:val="20"/>
        </w:rPr>
      </w:pPr>
      <w:r w:rsidRPr="00154A88">
        <w:rPr>
          <w:rFonts w:ascii="Lucida Sans Unicode" w:hAnsi="Lucida Sans Unicode" w:cs="Lucida Sans Unicode"/>
          <w:sz w:val="20"/>
          <w:szCs w:val="20"/>
        </w:rPr>
        <w:lastRenderedPageBreak/>
        <w:t>II/</w:t>
      </w:r>
      <w:r w:rsidR="004A6E1B" w:rsidRPr="00154A88">
        <w:rPr>
          <w:rFonts w:ascii="Lucida Sans Unicode" w:hAnsi="Lucida Sans Unicode" w:cs="Lucida Sans Unicode"/>
          <w:sz w:val="20"/>
          <w:szCs w:val="20"/>
        </w:rPr>
        <w:t>4</w:t>
      </w:r>
      <w:r w:rsidR="001A47CD" w:rsidRPr="00154A88">
        <w:rPr>
          <w:rFonts w:ascii="Lucida Sans Unicode" w:hAnsi="Lucida Sans Unicode" w:cs="Lucida Sans Unicode"/>
          <w:sz w:val="20"/>
          <w:szCs w:val="20"/>
        </w:rPr>
        <w:t>. sz. minta</w:t>
      </w:r>
    </w:p>
    <w:p w:rsidR="00A130D1" w:rsidRPr="00154A88" w:rsidRDefault="00A130D1" w:rsidP="00A130D1">
      <w:pPr>
        <w:pStyle w:val="Nincstrkz"/>
        <w:rPr>
          <w:rFonts w:ascii="Lucida Sans Unicode" w:hAnsi="Lucida Sans Unicode" w:cs="Lucida Sans Unicode"/>
          <w:sz w:val="20"/>
          <w:szCs w:val="20"/>
        </w:rPr>
      </w:pPr>
    </w:p>
    <w:p w:rsidR="00757E7F" w:rsidRPr="00154A88" w:rsidRDefault="00D472C7" w:rsidP="00D472C7">
      <w:pPr>
        <w:pStyle w:val="Szvegtrzs21"/>
        <w:ind w:left="1416" w:right="1132"/>
        <w:jc w:val="center"/>
        <w:rPr>
          <w:rFonts w:ascii="Lucida Sans Unicode" w:hAnsi="Lucida Sans Unicode" w:cs="Lucida Sans Unicode"/>
          <w:sz w:val="20"/>
        </w:rPr>
      </w:pPr>
      <w:r w:rsidRPr="00154A88">
        <w:rPr>
          <w:rFonts w:ascii="Lucida Sans Unicode" w:hAnsi="Lucida Sans Unicode" w:cs="Lucida Sans Unicode"/>
          <w:b/>
          <w:bCs/>
          <w:sz w:val="20"/>
        </w:rPr>
        <w:t>ALKALMASSÁG IGAZOLÁSÁBAN RÉSZT VEVŐ GAZDASÁGI SZEREPLŐ</w:t>
      </w:r>
      <w:r w:rsidR="00757E7F" w:rsidRPr="00154A88">
        <w:rPr>
          <w:rFonts w:ascii="Lucida Sans Unicode" w:hAnsi="Lucida Sans Unicode" w:cs="Lucida Sans Unicode"/>
          <w:b/>
          <w:bCs/>
          <w:sz w:val="20"/>
        </w:rPr>
        <w:t xml:space="preserve"> nyilatkozata</w:t>
      </w:r>
      <w:r w:rsidRPr="00154A88">
        <w:rPr>
          <w:rFonts w:ascii="Lucida Sans Unicode" w:hAnsi="Lucida Sans Unicode" w:cs="Lucida Sans Unicode"/>
          <w:b/>
          <w:bCs/>
          <w:sz w:val="20"/>
        </w:rPr>
        <w:t xml:space="preserve"> a Kbt. 114. § (2) bekezdésére</w:t>
      </w:r>
      <w:r w:rsidR="002A2165" w:rsidRPr="00154A88">
        <w:rPr>
          <w:rStyle w:val="Lbjegyzet-hivatkozs"/>
          <w:rFonts w:ascii="Lucida Sans Unicode" w:hAnsi="Lucida Sans Unicode" w:cs="Lucida Sans Unicode"/>
          <w:b/>
          <w:bCs/>
          <w:sz w:val="20"/>
        </w:rPr>
        <w:footnoteReference w:id="4"/>
      </w:r>
    </w:p>
    <w:p w:rsidR="00101011" w:rsidRPr="00154A88" w:rsidRDefault="00101011" w:rsidP="00B36FB4">
      <w:pPr>
        <w:spacing w:line="240" w:lineRule="auto"/>
        <w:jc w:val="center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757E7F" w:rsidRPr="00154A88" w:rsidRDefault="005F770C" w:rsidP="00B36FB4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Alulírott/alulírottak ………………………… (név/nevek), mint a ………………………… (cég megnevezése, székhelye) kötelezettségvállalásra feljogosított képviselője/képviselői</w:t>
      </w:r>
      <w:r w:rsidR="00757E7F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</w:t>
      </w:r>
      <w:r w:rsidR="00D472C7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kijelentem/kijelentjük, hogy </w:t>
      </w:r>
      <w:r w:rsidR="00601A69" w:rsidRPr="00154A88">
        <w:rPr>
          <w:rFonts w:ascii="Lucida Sans Unicode" w:hAnsi="Lucida Sans Unicode" w:cs="Lucida Sans Unicode"/>
          <w:sz w:val="20"/>
          <w:szCs w:val="20"/>
        </w:rPr>
        <w:t xml:space="preserve">a </w:t>
      </w:r>
      <w:r w:rsidR="00601A69" w:rsidRPr="00154A88">
        <w:rPr>
          <w:rFonts w:ascii="Lucida Sans Unicode" w:hAnsi="Lucida Sans Unicode" w:cs="Lucida Sans Unicode"/>
          <w:i/>
          <w:sz w:val="20"/>
          <w:szCs w:val="20"/>
        </w:rPr>
        <w:t>„</w:t>
      </w:r>
      <w:r w:rsidR="00B25CF4" w:rsidRPr="00B25CF4">
        <w:rPr>
          <w:rFonts w:ascii="Lucida Sans" w:eastAsia="Calibri" w:hAnsi="Lucida Sans"/>
          <w:bCs/>
          <w:i/>
          <w:iCs/>
          <w:sz w:val="20"/>
          <w:lang w:eastAsia="en-US"/>
        </w:rPr>
        <w:t>K</w:t>
      </w:r>
      <w:r w:rsidR="00B25CF4" w:rsidRPr="00710C92">
        <w:rPr>
          <w:rFonts w:ascii="Lucida Sans" w:eastAsia="Calibri" w:hAnsi="Lucida Sans"/>
          <w:bCs/>
          <w:i/>
          <w:iCs/>
          <w:sz w:val="20"/>
          <w:szCs w:val="20"/>
          <w:lang w:eastAsia="en-US"/>
        </w:rPr>
        <w:t>ivitelezési szerződés alapján a Czuczor Gergely Bencés Gimnázium és Kollégium Luif Otmár Sporttelepének infrastrukturális bővítéséhez kapcsolódó építőipari feladatok kivitelezése</w:t>
      </w:r>
      <w:r w:rsidR="00601A69" w:rsidRPr="00154A88">
        <w:rPr>
          <w:rFonts w:ascii="Lucida Sans Unicode" w:hAnsi="Lucida Sans Unicode" w:cs="Lucida Sans Unicode"/>
          <w:i/>
          <w:sz w:val="20"/>
          <w:szCs w:val="20"/>
        </w:rPr>
        <w:t xml:space="preserve">” </w:t>
      </w:r>
      <w:r w:rsidR="00601A69" w:rsidRPr="00154A88">
        <w:rPr>
          <w:rFonts w:ascii="Lucida Sans Unicode" w:hAnsi="Lucida Sans Unicode" w:cs="Lucida Sans Unicode"/>
          <w:sz w:val="20"/>
          <w:szCs w:val="20"/>
        </w:rPr>
        <w:t>tárgyú közbeszerzési eljárásban</w:t>
      </w:r>
      <w:r w:rsidR="00601A69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</w:t>
      </w:r>
      <w:r w:rsidR="00D472C7" w:rsidRPr="00154A88">
        <w:rPr>
          <w:rFonts w:ascii="Lucida Sans Unicode" w:hAnsi="Lucida Sans Unicode" w:cs="Lucida Sans Unicode"/>
          <w:sz w:val="20"/>
          <w:szCs w:val="20"/>
          <w:lang w:val="hu-HU"/>
        </w:rPr>
        <w:t>a</w:t>
      </w:r>
      <w:r w:rsidR="0085735B" w:rsidRPr="00154A88">
        <w:rPr>
          <w:rFonts w:ascii="Lucida Sans Unicode" w:hAnsi="Lucida Sans Unicode" w:cs="Lucida Sans Unicode"/>
          <w:sz w:val="20"/>
          <w:szCs w:val="20"/>
          <w:lang w:val="hu-HU"/>
        </w:rPr>
        <w:t>(</w:t>
      </w:r>
      <w:r w:rsidR="00D472C7" w:rsidRPr="00154A88">
        <w:rPr>
          <w:rFonts w:ascii="Lucida Sans Unicode" w:hAnsi="Lucida Sans Unicode" w:cs="Lucida Sans Unicode"/>
          <w:sz w:val="20"/>
          <w:szCs w:val="20"/>
          <w:lang w:val="hu-HU"/>
        </w:rPr>
        <w:t>z</w:t>
      </w:r>
      <w:r w:rsidR="0085735B" w:rsidRPr="00154A88">
        <w:rPr>
          <w:rFonts w:ascii="Lucida Sans Unicode" w:hAnsi="Lucida Sans Unicode" w:cs="Lucida Sans Unicode"/>
          <w:sz w:val="20"/>
          <w:szCs w:val="20"/>
          <w:lang w:val="hu-HU"/>
        </w:rPr>
        <w:t>)</w:t>
      </w:r>
      <w:r w:rsidR="00D472C7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</w:t>
      </w:r>
      <w:r w:rsidR="0085735B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………………………… </w:t>
      </w:r>
      <w:r w:rsidR="00D472C7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ajánlattevő által az alkalmasság igazolásában részt vevő gazdasági szereplő kapacitása(i) útján igazolni kívánt – az </w:t>
      </w:r>
      <w:r w:rsidR="00601A69" w:rsidRPr="00154A88">
        <w:rPr>
          <w:rFonts w:ascii="Lucida Sans Unicode" w:hAnsi="Lucida Sans Unicode" w:cs="Lucida Sans Unicode"/>
          <w:sz w:val="20"/>
          <w:szCs w:val="20"/>
          <w:lang w:val="hu-HU"/>
        </w:rPr>
        <w:t>eljárást megindító</w:t>
      </w:r>
      <w:r w:rsidR="00D472C7" w:rsidRPr="00154A88">
        <w:rPr>
          <w:rFonts w:ascii="Lucida Sans Unicode" w:hAnsi="Lucida Sans Unicode" w:cs="Lucida Sans Unicode"/>
          <w:sz w:val="20"/>
          <w:szCs w:val="20"/>
          <w:lang w:val="hu-HU"/>
        </w:rPr>
        <w:t xml:space="preserve"> felhívásban előírt - alkalmassági követelmények teljesülnek, azoknak a gazdasági szereplő maradéktalanul megfelel.</w:t>
      </w:r>
    </w:p>
    <w:p w:rsidR="00D472C7" w:rsidRPr="00154A88" w:rsidRDefault="00D472C7" w:rsidP="00B36FB4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D472C7" w:rsidRPr="00154A88" w:rsidRDefault="00D472C7" w:rsidP="00B36FB4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D472C7" w:rsidRPr="00154A88" w:rsidRDefault="00D472C7" w:rsidP="00D472C7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…, 20… … hó … nap</w:t>
      </w:r>
    </w:p>
    <w:p w:rsidR="00D472C7" w:rsidRPr="00154A88" w:rsidRDefault="00D472C7" w:rsidP="00D472C7">
      <w:pPr>
        <w:tabs>
          <w:tab w:val="left" w:pos="2063"/>
          <w:tab w:val="left" w:pos="2401"/>
          <w:tab w:val="left" w:pos="10197"/>
        </w:tabs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D472C7" w:rsidRPr="00154A88" w:rsidRDefault="00D472C7" w:rsidP="00D472C7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</w:p>
    <w:tbl>
      <w:tblPr>
        <w:tblW w:w="0" w:type="auto"/>
        <w:tblInd w:w="4788" w:type="dxa"/>
        <w:tblLayout w:type="fixed"/>
        <w:tblLook w:val="0000" w:firstRow="0" w:lastRow="0" w:firstColumn="0" w:lastColumn="0" w:noHBand="0" w:noVBand="0"/>
      </w:tblPr>
      <w:tblGrid>
        <w:gridCol w:w="4424"/>
      </w:tblGrid>
      <w:tr w:rsidR="00D472C7" w:rsidRPr="00154A88" w:rsidTr="00CA04D7">
        <w:tc>
          <w:tcPr>
            <w:tcW w:w="4424" w:type="dxa"/>
          </w:tcPr>
          <w:p w:rsidR="00D472C7" w:rsidRPr="00154A88" w:rsidRDefault="00D472C7" w:rsidP="00CA04D7">
            <w:pPr>
              <w:pStyle w:val="Szvegtrzs21"/>
              <w:tabs>
                <w:tab w:val="left" w:pos="1701"/>
                <w:tab w:val="left" w:pos="9497"/>
              </w:tabs>
              <w:snapToGrid w:val="0"/>
              <w:ind w:left="0" w:firstLine="0"/>
              <w:jc w:val="center"/>
              <w:rPr>
                <w:rFonts w:ascii="Lucida Sans Unicode" w:hAnsi="Lucida Sans Unicode" w:cs="Lucida Sans Unicode"/>
                <w:sz w:val="16"/>
              </w:rPr>
            </w:pPr>
            <w:r w:rsidRPr="00154A88">
              <w:rPr>
                <w:rFonts w:ascii="Lucida Sans Unicode" w:hAnsi="Lucida Sans Unicode" w:cs="Lucida Sans Unicode"/>
                <w:sz w:val="16"/>
              </w:rPr>
              <w:t>………………………………………………</w:t>
            </w:r>
          </w:p>
        </w:tc>
      </w:tr>
      <w:tr w:rsidR="00D472C7" w:rsidRPr="00154A88" w:rsidTr="00CA04D7">
        <w:tc>
          <w:tcPr>
            <w:tcW w:w="4424" w:type="dxa"/>
          </w:tcPr>
          <w:p w:rsidR="00D472C7" w:rsidRPr="00154A88" w:rsidRDefault="00D472C7" w:rsidP="00547811">
            <w:pPr>
              <w:pStyle w:val="Szvegtrzs21"/>
              <w:tabs>
                <w:tab w:val="left" w:pos="1701"/>
                <w:tab w:val="left" w:pos="9497"/>
              </w:tabs>
              <w:snapToGrid w:val="0"/>
              <w:ind w:left="0" w:firstLine="0"/>
              <w:jc w:val="center"/>
              <w:rPr>
                <w:rFonts w:ascii="Lucida Sans Unicode" w:hAnsi="Lucida Sans Unicode" w:cs="Lucida Sans Unicode"/>
                <w:sz w:val="16"/>
              </w:rPr>
            </w:pPr>
            <w:r w:rsidRPr="00154A88">
              <w:rPr>
                <w:rFonts w:ascii="Lucida Sans Unicode" w:hAnsi="Lucida Sans Unicode" w:cs="Lucida Sans Unicode"/>
                <w:sz w:val="16"/>
              </w:rPr>
              <w:t>(cégszerű aláírása a kötelezettségvállalásra jogosult(ak)/meghatalmazott(ak) részéről)</w:t>
            </w:r>
          </w:p>
        </w:tc>
      </w:tr>
    </w:tbl>
    <w:p w:rsidR="00DF44FD" w:rsidRDefault="00D06480" w:rsidP="00B36FB4">
      <w:pPr>
        <w:widowControl/>
        <w:autoSpaceDE/>
        <w:spacing w:after="200" w:line="276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br w:type="page"/>
      </w:r>
    </w:p>
    <w:p w:rsidR="00DF44FD" w:rsidRPr="00DF44FD" w:rsidRDefault="00DF44FD" w:rsidP="00DF44FD">
      <w:pPr>
        <w:widowControl/>
        <w:autoSpaceDE/>
        <w:spacing w:line="240" w:lineRule="auto"/>
        <w:jc w:val="left"/>
        <w:outlineLvl w:val="3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  <w:r w:rsidRPr="00DF44FD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lastRenderedPageBreak/>
        <w:t>II/5. sz. minta</w:t>
      </w:r>
    </w:p>
    <w:p w:rsidR="00DF44FD" w:rsidRPr="00DF44FD" w:rsidRDefault="00DF44FD" w:rsidP="00DF44FD">
      <w:pPr>
        <w:widowControl/>
        <w:suppressAutoHyphens w:val="0"/>
        <w:autoSpaceDE/>
        <w:spacing w:line="240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DF44FD" w:rsidRPr="00DF44FD" w:rsidRDefault="00DF44FD" w:rsidP="00DF44FD">
      <w:pPr>
        <w:widowControl/>
        <w:autoSpaceDE/>
        <w:autoSpaceDN w:val="0"/>
        <w:spacing w:line="240" w:lineRule="auto"/>
        <w:ind w:left="1416" w:right="1132" w:hanging="284"/>
        <w:jc w:val="center"/>
        <w:rPr>
          <w:rFonts w:ascii="Lucida Sans Unicode" w:hAnsi="Lucida Sans Unicode" w:cs="Lucida Sans Unicode"/>
          <w:sz w:val="20"/>
          <w:szCs w:val="20"/>
          <w:lang w:val="hu-HU" w:eastAsia="ar-SA"/>
        </w:rPr>
      </w:pPr>
      <w:r w:rsidRPr="00DF44FD">
        <w:rPr>
          <w:rFonts w:ascii="Lucida Sans Unicode" w:hAnsi="Lucida Sans Unicode" w:cs="Lucida Sans Unicode"/>
          <w:b/>
          <w:bCs/>
          <w:sz w:val="20"/>
          <w:szCs w:val="20"/>
          <w:lang w:val="hu-HU" w:eastAsia="ar-SA"/>
        </w:rPr>
        <w:t>AJÁNLATTEVŐ nyilatkozata a biztosítékok rendelkezésre bocsátásáról</w:t>
      </w:r>
    </w:p>
    <w:p w:rsidR="00DF44FD" w:rsidRPr="00DF44FD" w:rsidRDefault="00DF44FD" w:rsidP="00DF44FD">
      <w:pPr>
        <w:spacing w:line="240" w:lineRule="auto"/>
        <w:jc w:val="center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DF44FD" w:rsidRPr="00DF44FD" w:rsidRDefault="00DF44FD" w:rsidP="00DF44FD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  <w:r w:rsidRPr="00DF44FD">
        <w:rPr>
          <w:rFonts w:ascii="Lucida Sans Unicode" w:hAnsi="Lucida Sans Unicode" w:cs="Lucida Sans Unicode"/>
          <w:sz w:val="20"/>
          <w:szCs w:val="20"/>
          <w:lang w:val="hu-HU"/>
        </w:rPr>
        <w:t xml:space="preserve">Alulírott/alulírottak ………………………… (név/nevek), mint a ………………………… (cég megnevezése, székhelye) kötelezettségvállalásra feljogosított képviselője/képviselői kijelentem/kijelentjük, hogy a </w:t>
      </w:r>
      <w:r w:rsidRPr="00DF44FD">
        <w:rPr>
          <w:rFonts w:ascii="Lucida Sans Unicode" w:hAnsi="Lucida Sans Unicode" w:cs="Lucida Sans Unicode"/>
          <w:i/>
          <w:sz w:val="20"/>
          <w:szCs w:val="20"/>
          <w:lang w:val="hu-HU"/>
        </w:rPr>
        <w:t>„</w:t>
      </w:r>
      <w:r w:rsidR="00B25CF4" w:rsidRPr="00B25CF4">
        <w:rPr>
          <w:rFonts w:ascii="Lucida Sans Unicode" w:hAnsi="Lucida Sans Unicode" w:cs="Lucida Sans Unicode"/>
          <w:bCs/>
          <w:i/>
          <w:iCs/>
          <w:sz w:val="20"/>
          <w:szCs w:val="20"/>
          <w:lang w:val="hu-HU"/>
        </w:rPr>
        <w:t>Kivitelezési szerződés alapján a Czuczor Gergely Bencés Gimnázium és Kollégium Luif Otmár Sporttelepének infrastrukturális bővítéséhez kapcsolódó építőipari feladatok kivitelezése</w:t>
      </w:r>
      <w:r w:rsidRPr="00DF44FD">
        <w:rPr>
          <w:rFonts w:ascii="Lucida Sans Unicode" w:hAnsi="Lucida Sans Unicode" w:cs="Lucida Sans Unicode"/>
          <w:i/>
          <w:sz w:val="20"/>
          <w:szCs w:val="20"/>
          <w:lang w:val="hu-HU"/>
        </w:rPr>
        <w:t xml:space="preserve">” </w:t>
      </w:r>
      <w:r w:rsidRPr="00DF44FD">
        <w:rPr>
          <w:rFonts w:ascii="Lucida Sans Unicode" w:hAnsi="Lucida Sans Unicode" w:cs="Lucida Sans Unicode"/>
          <w:sz w:val="20"/>
          <w:szCs w:val="20"/>
          <w:lang w:val="hu-HU"/>
        </w:rPr>
        <w:t>tárgyú közbeszerzési eljárásban a teljesítési biztosítékot legkésőbb a szerződés hatálybalépésekor, a jóteljesítési biztosítékot legkésőbb a jótállási kötelezettség kezdetekor míg az előleg-visszafizetési biztosítékot – előleg igénylése esetén – legkésőbb az előleg igénylésének napján rendelkezésre bocsátom/bocsátjuk a Kbt. 134. § 6) bekezdés a) pontjával összhangban.</w:t>
      </w:r>
    </w:p>
    <w:p w:rsidR="00DF44FD" w:rsidRPr="00DF44FD" w:rsidRDefault="00DF44FD" w:rsidP="00DF44FD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DF44FD" w:rsidRPr="00DF44FD" w:rsidRDefault="00DF44FD" w:rsidP="00DF44FD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DF44FD" w:rsidRPr="00DF44FD" w:rsidRDefault="00DF44FD" w:rsidP="00DF44FD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  <w:r w:rsidRPr="00DF44FD">
        <w:rPr>
          <w:rFonts w:ascii="Lucida Sans Unicode" w:hAnsi="Lucida Sans Unicode" w:cs="Lucida Sans Unicode"/>
          <w:sz w:val="20"/>
          <w:szCs w:val="20"/>
          <w:lang w:val="hu-HU"/>
        </w:rPr>
        <w:t>…, 20… … hó … nap</w:t>
      </w:r>
    </w:p>
    <w:p w:rsidR="00DF44FD" w:rsidRPr="00DF44FD" w:rsidRDefault="00DF44FD" w:rsidP="00DF44FD">
      <w:pPr>
        <w:tabs>
          <w:tab w:val="left" w:pos="2063"/>
          <w:tab w:val="left" w:pos="2401"/>
          <w:tab w:val="left" w:pos="10197"/>
        </w:tabs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DF44FD" w:rsidRPr="00DF44FD" w:rsidRDefault="00DF44FD" w:rsidP="00DF44FD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</w:p>
    <w:tbl>
      <w:tblPr>
        <w:tblW w:w="0" w:type="auto"/>
        <w:tblInd w:w="4788" w:type="dxa"/>
        <w:tblLayout w:type="fixed"/>
        <w:tblLook w:val="0000" w:firstRow="0" w:lastRow="0" w:firstColumn="0" w:lastColumn="0" w:noHBand="0" w:noVBand="0"/>
      </w:tblPr>
      <w:tblGrid>
        <w:gridCol w:w="4424"/>
      </w:tblGrid>
      <w:tr w:rsidR="00DF44FD" w:rsidRPr="00DF44FD" w:rsidTr="00B25CF4">
        <w:tc>
          <w:tcPr>
            <w:tcW w:w="4424" w:type="dxa"/>
          </w:tcPr>
          <w:p w:rsidR="00DF44FD" w:rsidRPr="00DF44FD" w:rsidRDefault="00DF44FD" w:rsidP="00DF44FD">
            <w:pPr>
              <w:widowControl/>
              <w:tabs>
                <w:tab w:val="left" w:pos="1701"/>
                <w:tab w:val="left" w:pos="9497"/>
              </w:tabs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DF44FD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………………………………………………</w:t>
            </w:r>
          </w:p>
        </w:tc>
      </w:tr>
      <w:tr w:rsidR="00DF44FD" w:rsidRPr="00DF44FD" w:rsidTr="00B25CF4">
        <w:tc>
          <w:tcPr>
            <w:tcW w:w="4424" w:type="dxa"/>
          </w:tcPr>
          <w:p w:rsidR="00DF44FD" w:rsidRPr="00DF44FD" w:rsidRDefault="00DF44FD" w:rsidP="00DF44FD">
            <w:pPr>
              <w:widowControl/>
              <w:tabs>
                <w:tab w:val="left" w:pos="1701"/>
                <w:tab w:val="left" w:pos="9497"/>
              </w:tabs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DF44FD">
              <w:rPr>
                <w:rFonts w:ascii="Lucida Sans Unicode" w:hAnsi="Lucida Sans Unicode" w:cs="Lucida Sans Unicode"/>
                <w:sz w:val="16"/>
                <w:szCs w:val="20"/>
                <w:lang w:eastAsia="ar-SA"/>
              </w:rPr>
              <w:t>(az ajánlattevő cégszerű aláírása a kötelezettségvállalásra jogosult(ak)/meghatalmazott(ak) részéről)</w:t>
            </w:r>
          </w:p>
        </w:tc>
      </w:tr>
    </w:tbl>
    <w:p w:rsidR="00DF44FD" w:rsidRDefault="00DF44FD" w:rsidP="00B36FB4">
      <w:pPr>
        <w:widowControl/>
        <w:autoSpaceDE/>
        <w:spacing w:after="200" w:line="276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br w:type="page"/>
      </w:r>
    </w:p>
    <w:p w:rsidR="005B3A4B" w:rsidRPr="00154A88" w:rsidRDefault="005B3A4B" w:rsidP="00B36FB4">
      <w:pPr>
        <w:widowControl/>
        <w:autoSpaceDE/>
        <w:spacing w:after="200" w:line="276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617F7B" w:rsidRPr="00154A88" w:rsidRDefault="00617F7B" w:rsidP="00617F7B">
      <w:pPr>
        <w:widowControl/>
        <w:autoSpaceDE/>
        <w:spacing w:line="240" w:lineRule="auto"/>
        <w:jc w:val="left"/>
        <w:outlineLvl w:val="3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t>II/</w:t>
      </w:r>
      <w:r w:rsidR="00747294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t>6</w:t>
      </w:r>
      <w:r w:rsidRPr="00154A88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t>. sz. minta</w:t>
      </w:r>
    </w:p>
    <w:p w:rsidR="00617F7B" w:rsidRPr="00154A88" w:rsidRDefault="00617F7B" w:rsidP="00617F7B">
      <w:pPr>
        <w:widowControl/>
        <w:suppressAutoHyphens w:val="0"/>
        <w:autoSpaceDE/>
        <w:spacing w:line="240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617F7B" w:rsidRPr="00154A88" w:rsidRDefault="00747294" w:rsidP="00617F7B">
      <w:pPr>
        <w:widowControl/>
        <w:autoSpaceDE/>
        <w:spacing w:line="240" w:lineRule="auto"/>
        <w:jc w:val="center"/>
        <w:rPr>
          <w:rFonts w:ascii="Lucida Sans Unicode" w:hAnsi="Lucida Sans Unicode" w:cs="Lucida Sans Unicode"/>
          <w:b/>
          <w:sz w:val="20"/>
          <w:szCs w:val="20"/>
          <w:lang w:eastAsia="ar-SA"/>
        </w:rPr>
      </w:pPr>
      <w:r>
        <w:rPr>
          <w:rFonts w:ascii="Lucida Sans Unicode" w:hAnsi="Lucida Sans Unicode" w:cs="Lucida Sans Unicode"/>
          <w:b/>
          <w:sz w:val="20"/>
          <w:szCs w:val="20"/>
          <w:lang w:eastAsia="ar-SA"/>
        </w:rPr>
        <w:t>AZ M/2. ALKALMASSÁGI KÖVETELMÉNYRE MEGAJÁNLOTT</w:t>
      </w:r>
      <w:r w:rsidR="00617F7B" w:rsidRPr="00154A88">
        <w:rPr>
          <w:rFonts w:ascii="Lucida Sans Unicode" w:hAnsi="Lucida Sans Unicode" w:cs="Lucida Sans Unicode"/>
          <w:b/>
          <w:sz w:val="20"/>
          <w:szCs w:val="20"/>
          <w:lang w:eastAsia="ar-SA"/>
        </w:rPr>
        <w:t xml:space="preserve"> SZAKEMBER </w:t>
      </w:r>
    </w:p>
    <w:p w:rsidR="00617F7B" w:rsidRPr="00154A88" w:rsidRDefault="00617F7B" w:rsidP="00617F7B">
      <w:pPr>
        <w:widowControl/>
        <w:autoSpaceDE/>
        <w:spacing w:line="240" w:lineRule="auto"/>
        <w:jc w:val="center"/>
        <w:rPr>
          <w:rFonts w:ascii="Lucida Sans Unicode" w:hAnsi="Lucida Sans Unicode" w:cs="Lucida Sans Unicode"/>
          <w:b/>
          <w:sz w:val="20"/>
          <w:szCs w:val="20"/>
          <w:lang w:val="hu-HU" w:eastAsia="ar-SA"/>
        </w:rPr>
      </w:pPr>
      <w:r w:rsidRPr="00154A88">
        <w:rPr>
          <w:rFonts w:ascii="Lucida Sans Unicode" w:hAnsi="Lucida Sans Unicode" w:cs="Lucida Sans Unicode"/>
          <w:b/>
          <w:sz w:val="20"/>
          <w:szCs w:val="20"/>
          <w:lang w:eastAsia="ar-SA"/>
        </w:rPr>
        <w:t xml:space="preserve">szakmai önéletrajza a </w:t>
      </w:r>
      <w:r w:rsidR="00B73A93">
        <w:rPr>
          <w:rFonts w:ascii="Lucida Sans Unicode" w:hAnsi="Lucida Sans Unicode" w:cs="Lucida Sans Unicode"/>
          <w:b/>
          <w:sz w:val="20"/>
          <w:szCs w:val="20"/>
          <w:lang w:eastAsia="ar-SA"/>
        </w:rPr>
        <w:t>3</w:t>
      </w:r>
      <w:r w:rsidRPr="00154A88">
        <w:rPr>
          <w:rFonts w:ascii="Lucida Sans Unicode" w:hAnsi="Lucida Sans Unicode" w:cs="Lucida Sans Unicode"/>
          <w:b/>
          <w:sz w:val="20"/>
          <w:szCs w:val="20"/>
          <w:lang w:eastAsia="ar-SA"/>
        </w:rPr>
        <w:t>. értékelési részszempont szerinti megajánlás alátámasztásául</w:t>
      </w:r>
    </w:p>
    <w:p w:rsidR="00617F7B" w:rsidRPr="00154A88" w:rsidRDefault="00617F7B" w:rsidP="00617F7B">
      <w:pPr>
        <w:widowControl/>
        <w:suppressAutoHyphens w:val="0"/>
        <w:autoSpaceDE/>
        <w:spacing w:line="276" w:lineRule="auto"/>
        <w:jc w:val="center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6"/>
        <w:gridCol w:w="6554"/>
      </w:tblGrid>
      <w:tr w:rsidR="00617F7B" w:rsidRPr="00154A88" w:rsidTr="00407F22">
        <w:trPr>
          <w:jc w:val="center"/>
        </w:trPr>
        <w:tc>
          <w:tcPr>
            <w:tcW w:w="9140" w:type="dxa"/>
            <w:gridSpan w:val="2"/>
            <w:shd w:val="clear" w:color="auto" w:fill="C0C0C0"/>
          </w:tcPr>
          <w:p w:rsidR="00617F7B" w:rsidRPr="00154A88" w:rsidRDefault="00617F7B" w:rsidP="00617F7B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caps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caps/>
                <w:sz w:val="18"/>
                <w:szCs w:val="20"/>
              </w:rPr>
              <w:t>Személyes adatok</w:t>
            </w:r>
          </w:p>
        </w:tc>
      </w:tr>
      <w:tr w:rsidR="00617F7B" w:rsidRPr="00154A88" w:rsidTr="00407F22">
        <w:trPr>
          <w:jc w:val="center"/>
        </w:trPr>
        <w:tc>
          <w:tcPr>
            <w:tcW w:w="2586" w:type="dxa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>Név:</w:t>
            </w:r>
          </w:p>
        </w:tc>
        <w:tc>
          <w:tcPr>
            <w:tcW w:w="6554" w:type="dxa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b/>
                <w:caps/>
                <w:sz w:val="18"/>
                <w:szCs w:val="20"/>
              </w:rPr>
            </w:pPr>
          </w:p>
        </w:tc>
      </w:tr>
      <w:tr w:rsidR="00617F7B" w:rsidRPr="00154A88" w:rsidTr="00407F22">
        <w:trPr>
          <w:jc w:val="center"/>
        </w:trPr>
        <w:tc>
          <w:tcPr>
            <w:tcW w:w="2586" w:type="dxa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>Születési idő:</w:t>
            </w:r>
          </w:p>
        </w:tc>
        <w:tc>
          <w:tcPr>
            <w:tcW w:w="6554" w:type="dxa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b/>
                <w:caps/>
                <w:sz w:val="18"/>
                <w:szCs w:val="20"/>
              </w:rPr>
            </w:pPr>
          </w:p>
        </w:tc>
      </w:tr>
    </w:tbl>
    <w:p w:rsidR="00617F7B" w:rsidRPr="00154A88" w:rsidRDefault="00617F7B" w:rsidP="00617F7B">
      <w:pPr>
        <w:spacing w:line="240" w:lineRule="auto"/>
        <w:rPr>
          <w:rFonts w:ascii="Lucida Sans Unicode" w:hAnsi="Lucida Sans Unicode" w:cs="Lucida Sans Unicode"/>
          <w:caps/>
          <w:sz w:val="18"/>
          <w:szCs w:val="20"/>
        </w:rPr>
      </w:pPr>
    </w:p>
    <w:tbl>
      <w:tblPr>
        <w:tblW w:w="91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1276"/>
        <w:gridCol w:w="6534"/>
      </w:tblGrid>
      <w:tr w:rsidR="00617F7B" w:rsidRPr="00154A88" w:rsidTr="00407F22">
        <w:trPr>
          <w:jc w:val="center"/>
        </w:trPr>
        <w:tc>
          <w:tcPr>
            <w:tcW w:w="9100" w:type="dxa"/>
            <w:gridSpan w:val="3"/>
            <w:shd w:val="clear" w:color="auto" w:fill="C0C0C0"/>
          </w:tcPr>
          <w:p w:rsidR="00617F7B" w:rsidRPr="00154A88" w:rsidRDefault="00617F7B" w:rsidP="00617F7B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caps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caps/>
                <w:sz w:val="18"/>
                <w:szCs w:val="20"/>
              </w:rPr>
              <w:t>JELENLEGI munkahely, munkakörök</w:t>
            </w:r>
          </w:p>
        </w:tc>
      </w:tr>
      <w:tr w:rsidR="00617F7B" w:rsidRPr="00154A88" w:rsidTr="00407F22">
        <w:trPr>
          <w:trHeight w:val="232"/>
          <w:jc w:val="center"/>
        </w:trPr>
        <w:tc>
          <w:tcPr>
            <w:tcW w:w="2566" w:type="dxa"/>
            <w:gridSpan w:val="2"/>
            <w:shd w:val="clear" w:color="auto" w:fill="C0C0C0"/>
          </w:tcPr>
          <w:p w:rsidR="00617F7B" w:rsidRPr="00154A88" w:rsidRDefault="00617F7B" w:rsidP="00617F7B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>Mettől meddig (év)</w:t>
            </w:r>
          </w:p>
        </w:tc>
        <w:tc>
          <w:tcPr>
            <w:tcW w:w="6534" w:type="dxa"/>
            <w:shd w:val="clear" w:color="auto" w:fill="C0C0C0"/>
            <w:vAlign w:val="center"/>
          </w:tcPr>
          <w:p w:rsidR="00617F7B" w:rsidRPr="00154A88" w:rsidRDefault="00617F7B" w:rsidP="00617F7B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>Munkahely, munkakör megnevezése</w:t>
            </w:r>
          </w:p>
        </w:tc>
      </w:tr>
      <w:tr w:rsidR="00617F7B" w:rsidRPr="00154A88" w:rsidTr="00407F22">
        <w:trPr>
          <w:jc w:val="center"/>
        </w:trPr>
        <w:tc>
          <w:tcPr>
            <w:tcW w:w="1290" w:type="dxa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>(év)-től</w:t>
            </w:r>
          </w:p>
        </w:tc>
        <w:tc>
          <w:tcPr>
            <w:tcW w:w="1276" w:type="dxa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>(év)-ig</w:t>
            </w:r>
          </w:p>
        </w:tc>
        <w:tc>
          <w:tcPr>
            <w:tcW w:w="6534" w:type="dxa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</w:p>
        </w:tc>
      </w:tr>
    </w:tbl>
    <w:p w:rsidR="00617F7B" w:rsidRPr="00154A88" w:rsidRDefault="00617F7B" w:rsidP="00617F7B">
      <w:pPr>
        <w:spacing w:line="240" w:lineRule="auto"/>
        <w:rPr>
          <w:rFonts w:ascii="Lucida Sans Unicode" w:hAnsi="Lucida Sans Unicode" w:cs="Lucida Sans Unicode"/>
          <w:caps/>
          <w:sz w:val="18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910"/>
        <w:gridCol w:w="1858"/>
        <w:gridCol w:w="1858"/>
        <w:gridCol w:w="1858"/>
        <w:gridCol w:w="1859"/>
      </w:tblGrid>
      <w:tr w:rsidR="00617F7B" w:rsidRPr="00154A88" w:rsidTr="00617F7B">
        <w:trPr>
          <w:trHeight w:val="232"/>
          <w:jc w:val="center"/>
        </w:trPr>
        <w:tc>
          <w:tcPr>
            <w:tcW w:w="5000" w:type="pct"/>
            <w:gridSpan w:val="6"/>
            <w:shd w:val="clear" w:color="auto" w:fill="C0C0C0"/>
            <w:vAlign w:val="center"/>
          </w:tcPr>
          <w:p w:rsidR="00617F7B" w:rsidRPr="00154A88" w:rsidRDefault="00617F7B" w:rsidP="00617F7B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 xml:space="preserve">SZAKMAI TAPASZTALAT </w:t>
            </w:r>
          </w:p>
          <w:p w:rsidR="00617F7B" w:rsidRPr="00154A88" w:rsidRDefault="00617F7B" w:rsidP="00617F7B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 xml:space="preserve">- </w:t>
            </w:r>
          </w:p>
          <w:p w:rsidR="00617F7B" w:rsidRPr="00154A88" w:rsidRDefault="00B25CF4" w:rsidP="00B73A93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>
              <w:rPr>
                <w:rFonts w:ascii="Lucida Sans Unicode" w:hAnsi="Lucida Sans Unicode" w:cs="Lucida Sans Unicode"/>
                <w:b/>
                <w:sz w:val="18"/>
                <w:szCs w:val="20"/>
              </w:rPr>
              <w:t>S</w:t>
            </w:r>
            <w:r w:rsidRPr="00B25CF4">
              <w:rPr>
                <w:rFonts w:ascii="Lucida Sans Unicode" w:hAnsi="Lucida Sans Unicode" w:cs="Lucida Sans Unicode"/>
                <w:b/>
                <w:sz w:val="18"/>
                <w:szCs w:val="20"/>
              </w:rPr>
              <w:t>port és/vagy oktatási rendeltetésű épületek építése és/vagy felújítása vonatkozásában szerzett kivitelezői tapasztalat</w:t>
            </w:r>
            <w:r w:rsidR="00617F7B" w:rsidRPr="00154A88">
              <w:rPr>
                <w:rFonts w:ascii="Lucida Sans Unicode" w:hAnsi="Lucida Sans Unicode" w:cs="Lucida Sans Unicode"/>
                <w:b/>
                <w:sz w:val="18"/>
                <w:szCs w:val="20"/>
                <w:lang w:val="hu-HU"/>
              </w:rPr>
              <w:t xml:space="preserve"> körében az eljárást megindító felhívás </w:t>
            </w:r>
            <w:r w:rsidR="00B73A93">
              <w:rPr>
                <w:rFonts w:ascii="Lucida Sans Unicode" w:hAnsi="Lucida Sans Unicode" w:cs="Lucida Sans Unicode"/>
                <w:b/>
                <w:sz w:val="18"/>
                <w:szCs w:val="20"/>
                <w:lang w:val="hu-HU"/>
              </w:rPr>
              <w:t>3</w:t>
            </w:r>
            <w:r w:rsidR="00617F7B" w:rsidRPr="00154A88">
              <w:rPr>
                <w:rFonts w:ascii="Lucida Sans Unicode" w:hAnsi="Lucida Sans Unicode" w:cs="Lucida Sans Unicode"/>
                <w:b/>
                <w:sz w:val="18"/>
                <w:szCs w:val="20"/>
                <w:lang w:val="hu-HU"/>
              </w:rPr>
              <w:t>. értékelési részszempontjának alkalmazásában</w:t>
            </w:r>
          </w:p>
        </w:tc>
      </w:tr>
      <w:tr w:rsidR="00617F7B" w:rsidRPr="00154A88" w:rsidTr="00617F7B">
        <w:trPr>
          <w:trHeight w:val="232"/>
          <w:jc w:val="center"/>
        </w:trPr>
        <w:tc>
          <w:tcPr>
            <w:tcW w:w="999" w:type="pct"/>
            <w:gridSpan w:val="2"/>
            <w:shd w:val="clear" w:color="auto" w:fill="C0C0C0"/>
            <w:vAlign w:val="center"/>
          </w:tcPr>
          <w:p w:rsidR="00617F7B" w:rsidRPr="00154A88" w:rsidRDefault="00617F7B" w:rsidP="00617F7B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>Mettől meddig (év/hó)</w:t>
            </w:r>
          </w:p>
        </w:tc>
        <w:tc>
          <w:tcPr>
            <w:tcW w:w="1000" w:type="pct"/>
            <w:shd w:val="clear" w:color="auto" w:fill="C0C0C0"/>
            <w:vAlign w:val="center"/>
          </w:tcPr>
          <w:p w:rsidR="00617F7B" w:rsidRPr="00154A88" w:rsidRDefault="00617F7B" w:rsidP="00617F7B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>Építtető neve</w:t>
            </w:r>
          </w:p>
        </w:tc>
        <w:tc>
          <w:tcPr>
            <w:tcW w:w="1000" w:type="pct"/>
            <w:shd w:val="clear" w:color="auto" w:fill="C0C0C0"/>
            <w:vAlign w:val="center"/>
          </w:tcPr>
          <w:p w:rsidR="00617F7B" w:rsidRPr="00154A88" w:rsidRDefault="00617F7B" w:rsidP="00617F7B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>Kivitelezés helye</w:t>
            </w:r>
          </w:p>
        </w:tc>
        <w:tc>
          <w:tcPr>
            <w:tcW w:w="1000" w:type="pct"/>
            <w:shd w:val="clear" w:color="auto" w:fill="C0C0C0"/>
            <w:vAlign w:val="center"/>
          </w:tcPr>
          <w:p w:rsidR="00617F7B" w:rsidRPr="00154A88" w:rsidRDefault="00617F7B" w:rsidP="00617F7B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>Épület(ek) jellegének ismertetése</w:t>
            </w:r>
          </w:p>
        </w:tc>
        <w:tc>
          <w:tcPr>
            <w:tcW w:w="1000" w:type="pct"/>
            <w:shd w:val="clear" w:color="auto" w:fill="C0C0C0"/>
            <w:vAlign w:val="center"/>
          </w:tcPr>
          <w:p w:rsidR="00617F7B" w:rsidRPr="00154A88" w:rsidRDefault="00617F7B" w:rsidP="00617F7B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b/>
                <w:sz w:val="18"/>
                <w:szCs w:val="20"/>
              </w:rPr>
              <w:t>Épületek száma</w:t>
            </w:r>
          </w:p>
        </w:tc>
      </w:tr>
      <w:tr w:rsidR="00617F7B" w:rsidRPr="00154A88" w:rsidTr="00617F7B">
        <w:trPr>
          <w:jc w:val="center"/>
        </w:trPr>
        <w:tc>
          <w:tcPr>
            <w:tcW w:w="509" w:type="pct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>(év/hó)-tól</w:t>
            </w:r>
          </w:p>
        </w:tc>
        <w:tc>
          <w:tcPr>
            <w:tcW w:w="490" w:type="pct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154A88">
              <w:rPr>
                <w:rFonts w:ascii="Lucida Sans Unicode" w:hAnsi="Lucida Sans Unicode" w:cs="Lucida Sans Unicode"/>
                <w:sz w:val="18"/>
                <w:szCs w:val="20"/>
              </w:rPr>
              <w:t>(év/hó)-ig</w:t>
            </w:r>
          </w:p>
        </w:tc>
        <w:tc>
          <w:tcPr>
            <w:tcW w:w="1000" w:type="pct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</w:p>
        </w:tc>
        <w:tc>
          <w:tcPr>
            <w:tcW w:w="1000" w:type="pct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</w:p>
        </w:tc>
        <w:tc>
          <w:tcPr>
            <w:tcW w:w="1000" w:type="pct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</w:p>
        </w:tc>
        <w:tc>
          <w:tcPr>
            <w:tcW w:w="1000" w:type="pct"/>
          </w:tcPr>
          <w:p w:rsidR="00617F7B" w:rsidRPr="00154A88" w:rsidRDefault="00617F7B" w:rsidP="00617F7B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</w:p>
        </w:tc>
      </w:tr>
    </w:tbl>
    <w:p w:rsidR="00617F7B" w:rsidRPr="00154A88" w:rsidRDefault="00617F7B" w:rsidP="00617F7B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617F7B" w:rsidRPr="00154A88" w:rsidRDefault="00617F7B" w:rsidP="00617F7B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617F7B" w:rsidRPr="00154A88" w:rsidRDefault="00617F7B" w:rsidP="00617F7B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lang w:val="hu-HU"/>
        </w:rPr>
        <w:t>…, 20… … hó … nap</w:t>
      </w:r>
    </w:p>
    <w:p w:rsidR="00617F7B" w:rsidRPr="00154A88" w:rsidRDefault="00617F7B" w:rsidP="00617F7B">
      <w:pPr>
        <w:tabs>
          <w:tab w:val="left" w:pos="2063"/>
          <w:tab w:val="left" w:pos="2401"/>
          <w:tab w:val="left" w:pos="10197"/>
        </w:tabs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617F7B" w:rsidRPr="00154A88" w:rsidRDefault="00617F7B" w:rsidP="00617F7B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</w:p>
    <w:tbl>
      <w:tblPr>
        <w:tblW w:w="0" w:type="auto"/>
        <w:tblInd w:w="4788" w:type="dxa"/>
        <w:tblLayout w:type="fixed"/>
        <w:tblLook w:val="0000" w:firstRow="0" w:lastRow="0" w:firstColumn="0" w:lastColumn="0" w:noHBand="0" w:noVBand="0"/>
      </w:tblPr>
      <w:tblGrid>
        <w:gridCol w:w="4424"/>
      </w:tblGrid>
      <w:tr w:rsidR="00617F7B" w:rsidRPr="00154A88" w:rsidTr="00407F22">
        <w:tc>
          <w:tcPr>
            <w:tcW w:w="4424" w:type="dxa"/>
          </w:tcPr>
          <w:p w:rsidR="00617F7B" w:rsidRPr="00154A88" w:rsidRDefault="00617F7B" w:rsidP="00617F7B">
            <w:pPr>
              <w:widowControl/>
              <w:tabs>
                <w:tab w:val="left" w:pos="1701"/>
                <w:tab w:val="left" w:pos="9497"/>
              </w:tabs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154A88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………………………………………………</w:t>
            </w:r>
          </w:p>
        </w:tc>
      </w:tr>
      <w:tr w:rsidR="00617F7B" w:rsidRPr="00154A88" w:rsidTr="00407F22">
        <w:tc>
          <w:tcPr>
            <w:tcW w:w="4424" w:type="dxa"/>
          </w:tcPr>
          <w:p w:rsidR="00617F7B" w:rsidRPr="00154A88" w:rsidRDefault="00617F7B" w:rsidP="00617F7B">
            <w:pPr>
              <w:widowControl/>
              <w:tabs>
                <w:tab w:val="left" w:pos="1701"/>
                <w:tab w:val="left" w:pos="9497"/>
              </w:tabs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154A88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(szakember aláírása)</w:t>
            </w:r>
          </w:p>
        </w:tc>
      </w:tr>
    </w:tbl>
    <w:p w:rsidR="005B3A4B" w:rsidRPr="00154A88" w:rsidRDefault="005B3A4B" w:rsidP="00B36FB4">
      <w:pPr>
        <w:widowControl/>
        <w:autoSpaceDE/>
        <w:spacing w:after="200" w:line="276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E56491" w:rsidRPr="00154A88" w:rsidRDefault="00E56491" w:rsidP="00B36FB4">
      <w:pPr>
        <w:widowControl/>
        <w:autoSpaceDE/>
        <w:spacing w:after="200" w:line="276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br w:type="page"/>
      </w:r>
    </w:p>
    <w:p w:rsidR="00C27F4E" w:rsidRPr="00154A88" w:rsidRDefault="00425267" w:rsidP="00467915">
      <w:pPr>
        <w:pStyle w:val="Cmsor1"/>
        <w:rPr>
          <w:rFonts w:ascii="Lucida Sans Unicode" w:hAnsi="Lucida Sans Unicode" w:cs="Lucida Sans Unicode"/>
          <w:sz w:val="20"/>
          <w:szCs w:val="20"/>
        </w:rPr>
      </w:pPr>
      <w:bookmarkStart w:id="18" w:name="_Toc480488474"/>
      <w:r w:rsidRPr="00154A88">
        <w:rPr>
          <w:rFonts w:ascii="Lucida Sans Unicode" w:hAnsi="Lucida Sans Unicode" w:cs="Lucida Sans Unicode"/>
          <w:sz w:val="20"/>
          <w:szCs w:val="20"/>
        </w:rPr>
        <w:lastRenderedPageBreak/>
        <w:t>I</w:t>
      </w:r>
      <w:r w:rsidR="006536C6" w:rsidRPr="00154A88">
        <w:rPr>
          <w:rFonts w:ascii="Lucida Sans Unicode" w:hAnsi="Lucida Sans Unicode" w:cs="Lucida Sans Unicode"/>
          <w:sz w:val="20"/>
          <w:szCs w:val="20"/>
        </w:rPr>
        <w:t>II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>.</w:t>
      </w:r>
      <w:r w:rsidR="00557D7A" w:rsidRPr="00154A88">
        <w:rPr>
          <w:rFonts w:ascii="Lucida Sans Unicode" w:hAnsi="Lucida Sans Unicode" w:cs="Lucida Sans Unicode"/>
          <w:sz w:val="20"/>
          <w:szCs w:val="20"/>
        </w:rPr>
        <w:t xml:space="preserve"> </w:t>
      </w:r>
      <w:r w:rsidR="0039661C" w:rsidRPr="00154A88">
        <w:rPr>
          <w:rFonts w:ascii="Lucida Sans Unicode" w:hAnsi="Lucida Sans Unicode" w:cs="Lucida Sans Unicode"/>
          <w:sz w:val="20"/>
          <w:szCs w:val="20"/>
        </w:rPr>
        <w:t>SZERZŐDÉSTERVEZET</w:t>
      </w:r>
      <w:bookmarkEnd w:id="18"/>
    </w:p>
    <w:p w:rsidR="00467915" w:rsidRPr="00154A88" w:rsidRDefault="00467915" w:rsidP="00467915">
      <w:pPr>
        <w:spacing w:line="240" w:lineRule="auto"/>
        <w:jc w:val="center"/>
        <w:rPr>
          <w:rFonts w:ascii="Lucida Sans Unicode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hAnsi="Lucida Sans Unicode" w:cs="Lucida Sans Unicode"/>
          <w:b/>
          <w:sz w:val="20"/>
          <w:szCs w:val="20"/>
          <w:lang w:val="hu-HU" w:eastAsia="en-US"/>
        </w:rPr>
        <w:t>-</w:t>
      </w:r>
    </w:p>
    <w:p w:rsidR="00467915" w:rsidRPr="00154A88" w:rsidRDefault="00467915" w:rsidP="00467915">
      <w:pPr>
        <w:spacing w:line="240" w:lineRule="auto"/>
        <w:jc w:val="center"/>
        <w:rPr>
          <w:rFonts w:ascii="Lucida Sans Unicode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hAnsi="Lucida Sans Unicode" w:cs="Lucida Sans Unicode"/>
          <w:b/>
          <w:sz w:val="20"/>
          <w:szCs w:val="20"/>
          <w:lang w:val="hu-HU" w:eastAsia="en-US"/>
        </w:rPr>
        <w:t>A DOKUM</w:t>
      </w:r>
      <w:r w:rsidR="0054385F" w:rsidRPr="00154A88">
        <w:rPr>
          <w:rFonts w:ascii="Lucida Sans Unicode" w:hAnsi="Lucida Sans Unicode" w:cs="Lucida Sans Unicode"/>
          <w:b/>
          <w:sz w:val="20"/>
          <w:szCs w:val="20"/>
          <w:lang w:val="hu-HU" w:eastAsia="en-US"/>
        </w:rPr>
        <w:t>ENTÁCIÓ KÜLÖN MELLÉKLETE</w:t>
      </w:r>
    </w:p>
    <w:p w:rsidR="008B5D98" w:rsidRPr="00154A88" w:rsidRDefault="008B5D98" w:rsidP="00847835">
      <w:pPr>
        <w:jc w:val="center"/>
        <w:rPr>
          <w:rFonts w:ascii="Lucida Sans Unicode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hAnsi="Lucida Sans Unicode" w:cs="Lucida Sans Unicode"/>
          <w:b/>
          <w:sz w:val="20"/>
          <w:szCs w:val="20"/>
          <w:lang w:val="hu-HU" w:eastAsia="en-US"/>
        </w:rPr>
        <w:br w:type="page"/>
      </w:r>
    </w:p>
    <w:p w:rsidR="007B2685" w:rsidRPr="00154A88" w:rsidRDefault="006536C6" w:rsidP="007B2685">
      <w:pPr>
        <w:pStyle w:val="Cmsor1"/>
        <w:rPr>
          <w:rFonts w:ascii="Lucida Sans Unicode" w:hAnsi="Lucida Sans Unicode" w:cs="Lucida Sans Unicode"/>
          <w:sz w:val="20"/>
          <w:szCs w:val="20"/>
        </w:rPr>
      </w:pPr>
      <w:bookmarkStart w:id="19" w:name="_Toc480488475"/>
      <w:r w:rsidRPr="00154A88">
        <w:rPr>
          <w:rFonts w:ascii="Lucida Sans Unicode" w:hAnsi="Lucida Sans Unicode" w:cs="Lucida Sans Unicode"/>
          <w:sz w:val="20"/>
          <w:szCs w:val="20"/>
        </w:rPr>
        <w:lastRenderedPageBreak/>
        <w:t>I</w:t>
      </w:r>
      <w:r w:rsidR="007B2685" w:rsidRPr="00154A88">
        <w:rPr>
          <w:rFonts w:ascii="Lucida Sans Unicode" w:hAnsi="Lucida Sans Unicode" w:cs="Lucida Sans Unicode"/>
          <w:sz w:val="20"/>
          <w:szCs w:val="20"/>
        </w:rPr>
        <w:t>V. MŰSZAKI LEÍRÁS</w:t>
      </w:r>
      <w:bookmarkEnd w:id="19"/>
    </w:p>
    <w:p w:rsidR="00467915" w:rsidRPr="00154A88" w:rsidRDefault="00467915" w:rsidP="00467915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-</w:t>
      </w:r>
    </w:p>
    <w:p w:rsidR="00467915" w:rsidRPr="00154A88" w:rsidRDefault="00467915" w:rsidP="00467915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A DOKUM</w:t>
      </w:r>
      <w:r w:rsidR="0054385F"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ENTÁCIÓ KÜLÖN MELLÉKLETE</w:t>
      </w:r>
    </w:p>
    <w:p w:rsidR="00463C2C" w:rsidRDefault="00463C2C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br w:type="page"/>
      </w:r>
    </w:p>
    <w:p w:rsidR="00463C2C" w:rsidRPr="00463C2C" w:rsidRDefault="00463C2C" w:rsidP="00463C2C">
      <w:pPr>
        <w:widowControl/>
        <w:suppressAutoHyphens w:val="0"/>
        <w:autoSpaceDE/>
        <w:spacing w:line="240" w:lineRule="auto"/>
        <w:jc w:val="center"/>
        <w:outlineLvl w:val="0"/>
        <w:rPr>
          <w:rFonts w:ascii="Lucida Sans Unicode" w:eastAsia="Calibri" w:hAnsi="Lucida Sans Unicode" w:cs="Lucida Sans Unicode"/>
          <w:b/>
          <w:i/>
          <w:sz w:val="20"/>
          <w:szCs w:val="20"/>
          <w:lang w:val="hu-HU" w:eastAsia="en-US"/>
        </w:rPr>
      </w:pPr>
      <w:bookmarkStart w:id="20" w:name="_Toc460528887"/>
      <w:bookmarkStart w:id="21" w:name="_Toc480488476"/>
      <w:r w:rsidRPr="00463C2C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lastRenderedPageBreak/>
        <w:t>V. MINTÁK</w:t>
      </w:r>
      <w:bookmarkEnd w:id="20"/>
      <w:bookmarkEnd w:id="21"/>
      <w:r w:rsidRPr="00463C2C">
        <w:rPr>
          <w:rFonts w:ascii="Lucida Sans Unicode" w:eastAsia="Calibri" w:hAnsi="Lucida Sans Unicode" w:cs="Lucida Sans Unicode"/>
          <w:b/>
          <w:i/>
          <w:sz w:val="20"/>
          <w:szCs w:val="20"/>
          <w:lang w:val="hu-HU" w:eastAsia="en-US"/>
        </w:rPr>
        <w:t xml:space="preserve"> </w:t>
      </w:r>
    </w:p>
    <w:p w:rsidR="00463C2C" w:rsidRPr="00463C2C" w:rsidRDefault="00463C2C" w:rsidP="00463C2C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b/>
          <w:sz w:val="20"/>
          <w:szCs w:val="22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b/>
          <w:sz w:val="20"/>
          <w:szCs w:val="22"/>
          <w:lang w:val="hu-HU" w:eastAsia="en-US"/>
        </w:rPr>
        <w:t>-</w:t>
      </w:r>
    </w:p>
    <w:p w:rsidR="00463C2C" w:rsidRPr="00463C2C" w:rsidRDefault="00463C2C" w:rsidP="00463C2C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b/>
          <w:sz w:val="20"/>
          <w:szCs w:val="22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b/>
          <w:sz w:val="20"/>
          <w:szCs w:val="22"/>
          <w:lang w:eastAsia="en-US"/>
        </w:rPr>
        <w:t>AJÁNLATTEVŐ ÁLTAL – A KBT. 69. § (4) BEKEZDÉSE SZERINTI FELHÍVÁSRA - BENYÚJTANDÓ NYILATKOZATOK MINTÁI</w:t>
      </w:r>
    </w:p>
    <w:p w:rsidR="00463C2C" w:rsidRPr="00463C2C" w:rsidRDefault="00463C2C" w:rsidP="00463C2C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b/>
          <w:szCs w:val="22"/>
          <w:lang w:val="hu-HU" w:eastAsia="en-US"/>
        </w:rPr>
      </w:pPr>
    </w:p>
    <w:p w:rsidR="00463C2C" w:rsidRPr="00463C2C" w:rsidRDefault="00463C2C" w:rsidP="00463C2C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</w:p>
    <w:p w:rsidR="00CB50BF" w:rsidRDefault="00CB50BF" w:rsidP="00463C2C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  <w:r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br w:type="page"/>
      </w:r>
    </w:p>
    <w:p w:rsidR="00CB50BF" w:rsidRPr="00DF44FD" w:rsidRDefault="00CB50BF" w:rsidP="00CB50BF">
      <w:pPr>
        <w:widowControl/>
        <w:autoSpaceDE/>
        <w:spacing w:line="240" w:lineRule="auto"/>
        <w:jc w:val="left"/>
        <w:outlineLvl w:val="3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  <w:r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lastRenderedPageBreak/>
        <w:t>V/1</w:t>
      </w:r>
      <w:r w:rsidRPr="00DF44FD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t>. sz. minta</w:t>
      </w:r>
    </w:p>
    <w:p w:rsidR="00CB50BF" w:rsidRPr="00DF44FD" w:rsidRDefault="00CB50BF" w:rsidP="00CB50BF">
      <w:pPr>
        <w:widowControl/>
        <w:suppressAutoHyphens w:val="0"/>
        <w:autoSpaceDE/>
        <w:spacing w:line="240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CB50BF" w:rsidRPr="00DF44FD" w:rsidRDefault="00CB50BF" w:rsidP="00CB50BF">
      <w:pPr>
        <w:widowControl/>
        <w:autoSpaceDE/>
        <w:autoSpaceDN w:val="0"/>
        <w:spacing w:line="240" w:lineRule="auto"/>
        <w:ind w:left="1416" w:right="1132" w:hanging="284"/>
        <w:jc w:val="center"/>
        <w:rPr>
          <w:rFonts w:ascii="Lucida Sans Unicode" w:hAnsi="Lucida Sans Unicode" w:cs="Lucida Sans Unicode"/>
          <w:sz w:val="20"/>
          <w:szCs w:val="20"/>
          <w:lang w:val="hu-HU" w:eastAsia="ar-SA"/>
        </w:rPr>
      </w:pPr>
      <w:r w:rsidRPr="00DF44FD">
        <w:rPr>
          <w:rFonts w:ascii="Lucida Sans Unicode" w:hAnsi="Lucida Sans Unicode" w:cs="Lucida Sans Unicode"/>
          <w:b/>
          <w:bCs/>
          <w:sz w:val="20"/>
          <w:szCs w:val="20"/>
          <w:lang w:val="hu-HU" w:eastAsia="ar-SA"/>
        </w:rPr>
        <w:t>AJÁNLA</w:t>
      </w:r>
      <w:r>
        <w:rPr>
          <w:rFonts w:ascii="Lucida Sans Unicode" w:hAnsi="Lucida Sans Unicode" w:cs="Lucida Sans Unicode"/>
          <w:b/>
          <w:bCs/>
          <w:sz w:val="20"/>
          <w:szCs w:val="20"/>
          <w:lang w:val="hu-HU" w:eastAsia="ar-SA"/>
        </w:rPr>
        <w:t xml:space="preserve">TTEVŐ </w:t>
      </w:r>
      <w:r w:rsidRPr="00780EA2">
        <w:rPr>
          <w:rFonts w:ascii="Lucida Sans Unicode" w:hAnsi="Lucida Sans Unicode" w:cs="Lucida Sans Unicode"/>
          <w:b/>
          <w:bCs/>
          <w:sz w:val="20"/>
          <w:szCs w:val="20"/>
          <w:lang w:val="hu-HU" w:eastAsia="ar-SA"/>
        </w:rPr>
        <w:t>nyilatkozata változásbejegyzési eljárás hiányáról</w:t>
      </w:r>
    </w:p>
    <w:p w:rsidR="00CB50BF" w:rsidRPr="00DF44FD" w:rsidRDefault="00CB50BF" w:rsidP="00CB50BF">
      <w:pPr>
        <w:spacing w:line="240" w:lineRule="auto"/>
        <w:jc w:val="center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CB50BF" w:rsidRPr="00DF44FD" w:rsidRDefault="00CB50BF" w:rsidP="00CB50BF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  <w:r w:rsidRPr="00DF44FD">
        <w:rPr>
          <w:rFonts w:ascii="Lucida Sans Unicode" w:hAnsi="Lucida Sans Unicode" w:cs="Lucida Sans Unicode"/>
          <w:sz w:val="20"/>
          <w:szCs w:val="20"/>
          <w:lang w:val="hu-HU"/>
        </w:rPr>
        <w:t xml:space="preserve">Alulírott/alulírottak ………………………… (név/nevek), mint a ………………………… (cég megnevezése, székhelye) kötelezettségvállalásra feljogosított képviselője/képviselői kijelentem/kijelentjük, hogy </w:t>
      </w:r>
      <w:r>
        <w:rPr>
          <w:rFonts w:ascii="Lucida Sans Unicode" w:hAnsi="Lucida Sans Unicode" w:cs="Lucida Sans Unicode"/>
          <w:sz w:val="20"/>
          <w:szCs w:val="20"/>
          <w:lang w:val="hu-HU"/>
        </w:rPr>
        <w:t>ajánlattevő vonatkozásában a nyilatkozattétel időpontjában nincsen folyamatban lévő változásbejegyzési eljárás.</w:t>
      </w:r>
    </w:p>
    <w:p w:rsidR="00CB50BF" w:rsidRPr="00DF44FD" w:rsidRDefault="00CB50BF" w:rsidP="00CB50BF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CB50BF" w:rsidRPr="00DF44FD" w:rsidRDefault="00CB50BF" w:rsidP="00CB50BF">
      <w:pPr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CB50BF" w:rsidRPr="00DF44FD" w:rsidRDefault="00CB50BF" w:rsidP="00CB50BF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  <w:r w:rsidRPr="00DF44FD">
        <w:rPr>
          <w:rFonts w:ascii="Lucida Sans Unicode" w:hAnsi="Lucida Sans Unicode" w:cs="Lucida Sans Unicode"/>
          <w:sz w:val="20"/>
          <w:szCs w:val="20"/>
          <w:lang w:val="hu-HU"/>
        </w:rPr>
        <w:t>…, 20… … hó … nap</w:t>
      </w:r>
    </w:p>
    <w:p w:rsidR="00CB50BF" w:rsidRPr="00DF44FD" w:rsidRDefault="00CB50BF" w:rsidP="00CB50BF">
      <w:pPr>
        <w:tabs>
          <w:tab w:val="left" w:pos="2063"/>
          <w:tab w:val="left" w:pos="2401"/>
          <w:tab w:val="left" w:pos="10197"/>
        </w:tabs>
        <w:spacing w:line="240" w:lineRule="auto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CB50BF" w:rsidRPr="00DF44FD" w:rsidRDefault="00CB50BF" w:rsidP="00CB50BF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</w:p>
    <w:tbl>
      <w:tblPr>
        <w:tblW w:w="0" w:type="auto"/>
        <w:tblInd w:w="4788" w:type="dxa"/>
        <w:tblLayout w:type="fixed"/>
        <w:tblLook w:val="0000" w:firstRow="0" w:lastRow="0" w:firstColumn="0" w:lastColumn="0" w:noHBand="0" w:noVBand="0"/>
      </w:tblPr>
      <w:tblGrid>
        <w:gridCol w:w="4424"/>
      </w:tblGrid>
      <w:tr w:rsidR="00CB50BF" w:rsidRPr="00DF44FD" w:rsidTr="00B25CF4">
        <w:tc>
          <w:tcPr>
            <w:tcW w:w="4424" w:type="dxa"/>
          </w:tcPr>
          <w:p w:rsidR="00CB50BF" w:rsidRPr="00DF44FD" w:rsidRDefault="00CB50BF" w:rsidP="00B25CF4">
            <w:pPr>
              <w:widowControl/>
              <w:tabs>
                <w:tab w:val="left" w:pos="1701"/>
                <w:tab w:val="left" w:pos="9497"/>
              </w:tabs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DF44FD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………………………………………………</w:t>
            </w:r>
          </w:p>
        </w:tc>
      </w:tr>
      <w:tr w:rsidR="00CB50BF" w:rsidRPr="00DF44FD" w:rsidTr="00B25CF4">
        <w:tc>
          <w:tcPr>
            <w:tcW w:w="4424" w:type="dxa"/>
          </w:tcPr>
          <w:p w:rsidR="00CB50BF" w:rsidRPr="00DF44FD" w:rsidRDefault="00CB50BF" w:rsidP="00B25CF4">
            <w:pPr>
              <w:widowControl/>
              <w:tabs>
                <w:tab w:val="left" w:pos="1701"/>
                <w:tab w:val="left" w:pos="9497"/>
              </w:tabs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DF44FD">
              <w:rPr>
                <w:rFonts w:ascii="Lucida Sans Unicode" w:hAnsi="Lucida Sans Unicode" w:cs="Lucida Sans Unicode"/>
                <w:sz w:val="16"/>
                <w:szCs w:val="20"/>
                <w:lang w:eastAsia="ar-SA"/>
              </w:rPr>
              <w:t>(az ajánlattevő cégszerű aláírása a kötelezettségvállalásra jogosult(ak)/meghatalmazott(ak) részéről)</w:t>
            </w:r>
          </w:p>
        </w:tc>
      </w:tr>
    </w:tbl>
    <w:p w:rsidR="00463C2C" w:rsidRDefault="00463C2C" w:rsidP="00463C2C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</w:p>
    <w:p w:rsidR="00CB50BF" w:rsidRDefault="00CB50BF" w:rsidP="00463C2C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</w:p>
    <w:p w:rsidR="00CB50BF" w:rsidRPr="00463C2C" w:rsidRDefault="00CB50BF" w:rsidP="00463C2C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sectPr w:rsidR="00CB50BF" w:rsidRPr="00463C2C" w:rsidSect="0039661C">
          <w:footerReference w:type="default" r:id="rId9"/>
          <w:pgSz w:w="11906" w:h="16838"/>
          <w:pgMar w:top="1134" w:right="1417" w:bottom="1417" w:left="1417" w:header="708" w:footer="708" w:gutter="0"/>
          <w:cols w:space="720"/>
          <w:titlePg/>
          <w:docGrid w:linePitch="272"/>
        </w:sectPr>
      </w:pPr>
    </w:p>
    <w:p w:rsidR="00463C2C" w:rsidRPr="00463C2C" w:rsidRDefault="00463C2C" w:rsidP="00463C2C">
      <w:pPr>
        <w:widowControl/>
        <w:autoSpaceDE/>
        <w:spacing w:line="240" w:lineRule="auto"/>
        <w:jc w:val="left"/>
        <w:outlineLvl w:val="3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lastRenderedPageBreak/>
        <w:t>V/</w:t>
      </w:r>
      <w:r w:rsidR="00CB50BF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t>2</w:t>
      </w:r>
      <w:r w:rsidRPr="00463C2C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t>. sz. minta</w:t>
      </w:r>
    </w:p>
    <w:p w:rsidR="00463C2C" w:rsidRPr="00463C2C" w:rsidRDefault="00463C2C" w:rsidP="00463C2C">
      <w:pPr>
        <w:autoSpaceDN w:val="0"/>
        <w:spacing w:line="240" w:lineRule="auto"/>
        <w:jc w:val="center"/>
        <w:rPr>
          <w:rFonts w:ascii="Lucida Sans Unicode" w:hAnsi="Lucida Sans Unicode" w:cs="Lucida Sans Unicode"/>
          <w:b/>
          <w:bCs/>
          <w:sz w:val="20"/>
          <w:szCs w:val="20"/>
        </w:rPr>
      </w:pPr>
      <w:r w:rsidRPr="00463C2C">
        <w:rPr>
          <w:rFonts w:ascii="Lucida Sans Unicode" w:hAnsi="Lucida Sans Unicode" w:cs="Lucida Sans Unicode"/>
          <w:b/>
          <w:bCs/>
          <w:sz w:val="20"/>
          <w:szCs w:val="20"/>
        </w:rPr>
        <w:t>Nyilatkozat a 321/2015. (X. 30.) Korm. r. 21. § (2) bek. a) pontja tekintetében</w:t>
      </w:r>
    </w:p>
    <w:p w:rsidR="00463C2C" w:rsidRPr="00463C2C" w:rsidRDefault="00463C2C" w:rsidP="00463C2C">
      <w:pPr>
        <w:autoSpaceDN w:val="0"/>
        <w:spacing w:line="240" w:lineRule="auto"/>
        <w:rPr>
          <w:rFonts w:ascii="Lucida Sans Unicode" w:hAnsi="Lucida Sans Unicode" w:cs="Lucida Sans Unicode"/>
          <w:sz w:val="20"/>
          <w:szCs w:val="20"/>
        </w:rPr>
      </w:pPr>
    </w:p>
    <w:p w:rsidR="00463C2C" w:rsidRPr="00463C2C" w:rsidRDefault="00463C2C" w:rsidP="00463C2C">
      <w:pPr>
        <w:autoSpaceDN w:val="0"/>
        <w:spacing w:line="240" w:lineRule="auto"/>
        <w:rPr>
          <w:rFonts w:ascii="Lucida Sans Unicode" w:hAnsi="Lucida Sans Unicode" w:cs="Lucida Sans Unicode"/>
          <w:sz w:val="20"/>
          <w:szCs w:val="20"/>
        </w:rPr>
      </w:pPr>
      <w:r w:rsidRPr="00463C2C">
        <w:rPr>
          <w:rFonts w:ascii="Lucida Sans Unicode" w:hAnsi="Lucida Sans Unicode" w:cs="Lucida Sans Unicode"/>
          <w:sz w:val="20"/>
          <w:szCs w:val="20"/>
        </w:rPr>
        <w:t xml:space="preserve">Alulírott/alulírottak ………………………… (név/nevek), mint a ………………………… (cég megnevezése, székhelye) kötelezettségvállalásra feljogosított képviselője/képviselői – az eljárást megindító felhívásban foglalt valamennyi formai és tartalmi követelmény, utasítás, kikötés és műszaki leírás gondos áttekintése után – kijelentem/kijelentjük, hogy a Kbt. 65. § (1) bekezdés b) pontjában és </w:t>
      </w:r>
      <w:r w:rsidRPr="00463C2C">
        <w:rPr>
          <w:rFonts w:ascii="Lucida Sans Unicode" w:hAnsi="Lucida Sans Unicode" w:cs="Lucida Sans Unicode"/>
          <w:bCs/>
          <w:sz w:val="20"/>
          <w:szCs w:val="20"/>
        </w:rPr>
        <w:t>a 321/2015. (X. 30.) Korm. r. 21. § (2) bekezdés a) pontjában</w:t>
      </w:r>
      <w:r w:rsidRPr="00463C2C">
        <w:rPr>
          <w:rFonts w:ascii="Lucida Sans Unicode" w:hAnsi="Lucida Sans Unicode" w:cs="Lucida Sans Unicode"/>
          <w:b/>
          <w:bCs/>
          <w:sz w:val="20"/>
          <w:szCs w:val="20"/>
        </w:rPr>
        <w:t xml:space="preserve"> </w:t>
      </w:r>
      <w:r w:rsidRPr="00463C2C">
        <w:rPr>
          <w:rFonts w:ascii="Lucida Sans Unicode" w:hAnsi="Lucida Sans Unicode" w:cs="Lucida Sans Unicode"/>
          <w:sz w:val="20"/>
          <w:szCs w:val="20"/>
        </w:rPr>
        <w:t>foglaltaknak megfelelően a(z)</w:t>
      </w:r>
    </w:p>
    <w:p w:rsidR="00463C2C" w:rsidRPr="00463C2C" w:rsidRDefault="00463C2C" w:rsidP="00463C2C">
      <w:pPr>
        <w:autoSpaceDN w:val="0"/>
        <w:spacing w:line="240" w:lineRule="auto"/>
        <w:rPr>
          <w:rFonts w:ascii="Lucida Sans Unicode" w:hAnsi="Lucida Sans Unicode" w:cs="Lucida Sans Unicode"/>
          <w:b/>
          <w:bCs/>
          <w:sz w:val="20"/>
          <w:szCs w:val="20"/>
        </w:rPr>
      </w:pPr>
    </w:p>
    <w:p w:rsidR="00463C2C" w:rsidRPr="00463C2C" w:rsidRDefault="00463C2C" w:rsidP="00463C2C">
      <w:pPr>
        <w:autoSpaceDN w:val="0"/>
        <w:spacing w:line="240" w:lineRule="auto"/>
        <w:rPr>
          <w:rFonts w:ascii="Lucida Sans Unicode" w:hAnsi="Lucida Sans Unicode" w:cs="Lucida Sans Unicode"/>
          <w:bCs/>
          <w:sz w:val="20"/>
          <w:szCs w:val="20"/>
        </w:rPr>
      </w:pPr>
      <w:r w:rsidRPr="00463C2C">
        <w:rPr>
          <w:rFonts w:ascii="Lucida Sans Unicode" w:hAnsi="Lucida Sans Unicode" w:cs="Lucida Sans Unicode"/>
          <w:bCs/>
          <w:sz w:val="20"/>
          <w:szCs w:val="20"/>
        </w:rPr>
        <w:t xml:space="preserve">………………………… </w:t>
      </w:r>
      <w:r w:rsidRPr="00463C2C">
        <w:rPr>
          <w:rFonts w:ascii="Lucida Sans Unicode" w:hAnsi="Lucida Sans Unicode" w:cs="Lucida Sans Unicode"/>
          <w:sz w:val="20"/>
          <w:szCs w:val="20"/>
        </w:rPr>
        <w:t xml:space="preserve">(cég megnevezése), mint </w:t>
      </w:r>
      <w:r w:rsidRPr="00463C2C">
        <w:rPr>
          <w:rFonts w:ascii="Lucida Sans Unicode" w:hAnsi="Lucida Sans Unicode" w:cs="Lucida Sans Unicode"/>
          <w:i/>
          <w:sz w:val="20"/>
          <w:szCs w:val="20"/>
        </w:rPr>
        <w:t>az</w:t>
      </w:r>
      <w:r w:rsidRPr="00463C2C">
        <w:rPr>
          <w:rFonts w:ascii="Lucida Sans Unicode" w:hAnsi="Lucida Sans Unicode" w:cs="Lucida Sans Unicode"/>
          <w:bCs/>
          <w:i/>
          <w:sz w:val="20"/>
          <w:szCs w:val="20"/>
        </w:rPr>
        <w:t xml:space="preserve">  ajánlattevő / a Kbt. 65. § (7) bekezdése szerinti esetben az ajánlattevő alkalmasságának igazolásában részt vevő más szervezet</w:t>
      </w:r>
      <w:r w:rsidRPr="00463C2C">
        <w:rPr>
          <w:rFonts w:ascii="Lucida Sans Unicode" w:hAnsi="Lucida Sans Unicode" w:cs="Lucida Sans Unicode"/>
          <w:sz w:val="20"/>
          <w:szCs w:val="20"/>
          <w:vertAlign w:val="superscript"/>
        </w:rPr>
        <w:footnoteReference w:id="5"/>
      </w:r>
      <w:r w:rsidRPr="00463C2C">
        <w:rPr>
          <w:rFonts w:ascii="Lucida Sans Unicode" w:hAnsi="Lucida Sans Unicode" w:cs="Lucida Sans Unicode"/>
          <w:bCs/>
          <w:sz w:val="20"/>
          <w:szCs w:val="20"/>
        </w:rPr>
        <w:t xml:space="preserve"> </w:t>
      </w:r>
    </w:p>
    <w:p w:rsidR="00463C2C" w:rsidRPr="00463C2C" w:rsidRDefault="00463C2C" w:rsidP="00463C2C">
      <w:pPr>
        <w:autoSpaceDN w:val="0"/>
        <w:spacing w:line="240" w:lineRule="auto"/>
        <w:rPr>
          <w:rFonts w:ascii="Lucida Sans Unicode" w:hAnsi="Lucida Sans Unicode" w:cs="Lucida Sans Unicode"/>
          <w:b/>
          <w:bCs/>
          <w:sz w:val="20"/>
          <w:szCs w:val="20"/>
        </w:rPr>
      </w:pPr>
    </w:p>
    <w:p w:rsidR="00463C2C" w:rsidRPr="00463C2C" w:rsidRDefault="00463C2C" w:rsidP="00463C2C">
      <w:pPr>
        <w:autoSpaceDN w:val="0"/>
        <w:spacing w:line="240" w:lineRule="auto"/>
        <w:rPr>
          <w:rFonts w:ascii="Lucida Sans Unicode" w:hAnsi="Lucida Sans Unicode" w:cs="Lucida Sans Unicode"/>
          <w:sz w:val="20"/>
          <w:szCs w:val="20"/>
        </w:rPr>
      </w:pPr>
      <w:r w:rsidRPr="00463C2C">
        <w:rPr>
          <w:rFonts w:ascii="Lucida Sans Unicode" w:hAnsi="Lucida Sans Unicode" w:cs="Lucida Sans Unicode"/>
          <w:sz w:val="20"/>
          <w:szCs w:val="20"/>
        </w:rPr>
        <w:t xml:space="preserve">az eljárást megindító felhívás </w:t>
      </w:r>
      <w:r w:rsidRPr="00463C2C">
        <w:rPr>
          <w:rFonts w:ascii="Lucida Sans Unicode" w:hAnsi="Lucida Sans Unicode" w:cs="Lucida Sans Unicode"/>
          <w:b/>
          <w:sz w:val="20"/>
          <w:szCs w:val="20"/>
        </w:rPr>
        <w:t xml:space="preserve">M/1. számú műszaki és szakmai alkalmassági feltétel </w:t>
      </w:r>
      <w:r w:rsidRPr="00463C2C">
        <w:rPr>
          <w:rFonts w:ascii="Lucida Sans Unicode" w:hAnsi="Lucida Sans Unicode" w:cs="Lucida Sans Unicode"/>
          <w:sz w:val="20"/>
          <w:szCs w:val="20"/>
        </w:rPr>
        <w:t xml:space="preserve">vonatkozásában az alábbi referenciával/referenciákkal rendelkezik, amelyek teljesítése az előírásoknak és a szerződésnek megfelelően történt: </w:t>
      </w:r>
    </w:p>
    <w:tbl>
      <w:tblPr>
        <w:tblW w:w="496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3678"/>
        <w:gridCol w:w="4263"/>
        <w:gridCol w:w="2112"/>
        <w:gridCol w:w="3777"/>
      </w:tblGrid>
      <w:tr w:rsidR="00463C2C" w:rsidRPr="00463C2C" w:rsidTr="00B25CF4"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63C2C" w:rsidRPr="00463C2C" w:rsidRDefault="00463C2C" w:rsidP="00463C2C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Ssz.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63C2C" w:rsidRPr="00463C2C" w:rsidRDefault="00463C2C" w:rsidP="00463C2C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A szerződést kötő másik Fél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63C2C" w:rsidRPr="00463C2C" w:rsidRDefault="00463C2C" w:rsidP="00463C2C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 xml:space="preserve">Az ellenszolgáltatás összege </w:t>
            </w:r>
          </w:p>
          <w:p w:rsidR="00463C2C" w:rsidRPr="00463C2C" w:rsidRDefault="00463C2C" w:rsidP="00463C2C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(nettó Ft)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63C2C" w:rsidRPr="00463C2C" w:rsidRDefault="00463C2C" w:rsidP="00463C2C">
            <w:pPr>
              <w:autoSpaceDN w:val="0"/>
              <w:spacing w:line="240" w:lineRule="auto"/>
              <w:jc w:val="center"/>
              <w:outlineLvl w:val="0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bookmarkStart w:id="22" w:name="_Toc442707679"/>
            <w:bookmarkStart w:id="23" w:name="_Toc450225058"/>
            <w:bookmarkStart w:id="24" w:name="_Toc460528888"/>
            <w:bookmarkStart w:id="25" w:name="_Toc477107613"/>
            <w:bookmarkStart w:id="26" w:name="_Toc480488477"/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Teljesítés ideje</w:t>
            </w:r>
            <w:bookmarkEnd w:id="22"/>
            <w:bookmarkEnd w:id="23"/>
            <w:bookmarkEnd w:id="24"/>
            <w:bookmarkEnd w:id="25"/>
            <w:bookmarkEnd w:id="26"/>
          </w:p>
          <w:p w:rsidR="00463C2C" w:rsidRPr="00463C2C" w:rsidRDefault="00463C2C" w:rsidP="00463C2C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(év, hónap, nap)</w:t>
            </w: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463C2C" w:rsidRPr="00463C2C" w:rsidRDefault="00463C2C" w:rsidP="00463C2C">
            <w:pPr>
              <w:autoSpaceDN w:val="0"/>
              <w:spacing w:line="240" w:lineRule="auto"/>
              <w:jc w:val="center"/>
              <w:outlineLvl w:val="0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bookmarkStart w:id="27" w:name="_Toc442707680"/>
            <w:bookmarkStart w:id="28" w:name="_Toc450225059"/>
            <w:bookmarkStart w:id="29" w:name="_Toc460528889"/>
            <w:bookmarkStart w:id="30" w:name="_Toc477107614"/>
            <w:bookmarkStart w:id="31" w:name="_Toc480488478"/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Az építési beruházás tárgya</w:t>
            </w:r>
            <w:bookmarkEnd w:id="27"/>
            <w:bookmarkEnd w:id="28"/>
            <w:bookmarkEnd w:id="29"/>
            <w:bookmarkEnd w:id="30"/>
            <w:bookmarkEnd w:id="31"/>
          </w:p>
          <w:p w:rsidR="00463C2C" w:rsidRPr="00463C2C" w:rsidRDefault="00463C2C" w:rsidP="00463C2C">
            <w:pPr>
              <w:autoSpaceDN w:val="0"/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(olyan részletességgel, amelyből az alkalmasság egyértelműen megítélhető)</w:t>
            </w:r>
          </w:p>
        </w:tc>
      </w:tr>
      <w:tr w:rsidR="00463C2C" w:rsidRPr="00463C2C" w:rsidTr="00B25CF4">
        <w:trPr>
          <w:trHeight w:val="70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2C" w:rsidRPr="00463C2C" w:rsidRDefault="00463C2C" w:rsidP="00463C2C">
            <w:pPr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1.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2C" w:rsidRPr="00463C2C" w:rsidRDefault="00463C2C" w:rsidP="00463C2C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2C" w:rsidRPr="00463C2C" w:rsidRDefault="00463C2C" w:rsidP="00463C2C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2C" w:rsidRPr="00463C2C" w:rsidRDefault="00463C2C" w:rsidP="00463C2C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</w:p>
        </w:tc>
        <w:tc>
          <w:tcPr>
            <w:tcW w:w="1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2C" w:rsidRPr="00463C2C" w:rsidRDefault="00463C2C" w:rsidP="00463C2C">
            <w:pPr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</w:p>
        </w:tc>
      </w:tr>
    </w:tbl>
    <w:p w:rsidR="00463C2C" w:rsidRPr="00463C2C" w:rsidRDefault="00463C2C" w:rsidP="00463C2C">
      <w:pPr>
        <w:widowControl/>
        <w:autoSpaceDE/>
        <w:spacing w:line="240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(A táblázat tetszőleges számú sorral bővíthető.)</w:t>
      </w:r>
    </w:p>
    <w:p w:rsidR="00463C2C" w:rsidRPr="00463C2C" w:rsidRDefault="00463C2C" w:rsidP="00463C2C">
      <w:pPr>
        <w:widowControl/>
        <w:autoSpaceDE/>
        <w:spacing w:line="240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463C2C" w:rsidRPr="00463C2C" w:rsidRDefault="00463C2C" w:rsidP="00463C2C">
      <w:pPr>
        <w:widowControl/>
        <w:autoSpaceDE/>
        <w:spacing w:line="240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A táblázatban megjelölt referenciamunkák rövid ismertetése</w:t>
      </w:r>
      <w:r w:rsidRPr="00463C2C">
        <w:rPr>
          <w:rFonts w:ascii="Lucida Sans Unicode" w:eastAsia="Calibri" w:hAnsi="Lucida Sans Unicode" w:cs="Lucida Sans Unicode"/>
          <w:sz w:val="20"/>
          <w:szCs w:val="20"/>
          <w:vertAlign w:val="superscript"/>
          <w:lang w:val="hu-HU" w:eastAsia="en-US"/>
        </w:rPr>
        <w:footnoteReference w:id="6"/>
      </w:r>
      <w:r w:rsidRPr="00463C2C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: …</w:t>
      </w:r>
    </w:p>
    <w:p w:rsidR="00463C2C" w:rsidRPr="00463C2C" w:rsidRDefault="00463C2C" w:rsidP="00463C2C">
      <w:pPr>
        <w:tabs>
          <w:tab w:val="left" w:pos="1903"/>
          <w:tab w:val="left" w:pos="2241"/>
          <w:tab w:val="left" w:pos="10037"/>
        </w:tabs>
        <w:spacing w:line="240" w:lineRule="auto"/>
        <w:ind w:right="14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463C2C" w:rsidRPr="00463C2C" w:rsidRDefault="00463C2C" w:rsidP="00463C2C">
      <w:pPr>
        <w:tabs>
          <w:tab w:val="left" w:pos="1903"/>
          <w:tab w:val="left" w:pos="2241"/>
          <w:tab w:val="left" w:pos="10037"/>
        </w:tabs>
        <w:spacing w:line="240" w:lineRule="auto"/>
        <w:ind w:right="14"/>
        <w:rPr>
          <w:rFonts w:ascii="Lucida Sans Unicode" w:hAnsi="Lucida Sans Unicode" w:cs="Lucida Sans Unicode"/>
          <w:sz w:val="20"/>
          <w:szCs w:val="20"/>
          <w:lang w:val="hu-HU"/>
        </w:rPr>
      </w:pPr>
      <w:r w:rsidRPr="00463C2C">
        <w:rPr>
          <w:rFonts w:ascii="Lucida Sans Unicode" w:hAnsi="Lucida Sans Unicode" w:cs="Lucida Sans Unicode"/>
          <w:sz w:val="20"/>
          <w:szCs w:val="20"/>
          <w:lang w:val="hu-HU"/>
        </w:rPr>
        <w:t>…, 20… … hó … nap</w:t>
      </w:r>
    </w:p>
    <w:tbl>
      <w:tblPr>
        <w:tblW w:w="0" w:type="auto"/>
        <w:tblInd w:w="9428" w:type="dxa"/>
        <w:tblLayout w:type="fixed"/>
        <w:tblLook w:val="0000" w:firstRow="0" w:lastRow="0" w:firstColumn="0" w:lastColumn="0" w:noHBand="0" w:noVBand="0"/>
      </w:tblPr>
      <w:tblGrid>
        <w:gridCol w:w="4424"/>
      </w:tblGrid>
      <w:tr w:rsidR="00463C2C" w:rsidRPr="00463C2C" w:rsidTr="00B25CF4">
        <w:tc>
          <w:tcPr>
            <w:tcW w:w="4424" w:type="dxa"/>
          </w:tcPr>
          <w:p w:rsidR="00463C2C" w:rsidRPr="00463C2C" w:rsidRDefault="00463C2C" w:rsidP="00463C2C">
            <w:pPr>
              <w:widowControl/>
              <w:tabs>
                <w:tab w:val="left" w:pos="1701"/>
                <w:tab w:val="left" w:pos="9497"/>
              </w:tabs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463C2C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………………………………………………</w:t>
            </w:r>
          </w:p>
        </w:tc>
      </w:tr>
      <w:tr w:rsidR="00463C2C" w:rsidRPr="00463C2C" w:rsidTr="00B25CF4">
        <w:tc>
          <w:tcPr>
            <w:tcW w:w="4424" w:type="dxa"/>
          </w:tcPr>
          <w:p w:rsidR="00463C2C" w:rsidRPr="00463C2C" w:rsidRDefault="00463C2C" w:rsidP="00463C2C">
            <w:pPr>
              <w:widowControl/>
              <w:tabs>
                <w:tab w:val="left" w:pos="1701"/>
                <w:tab w:val="left" w:pos="9497"/>
              </w:tabs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463C2C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(cégszerű aláírás a kötelezettségvállalásra jogosult(ak) /meghatalmazott(ak) részéről)</w:t>
            </w:r>
          </w:p>
        </w:tc>
      </w:tr>
    </w:tbl>
    <w:p w:rsidR="00463C2C" w:rsidRPr="00463C2C" w:rsidRDefault="00463C2C" w:rsidP="00463C2C">
      <w:pPr>
        <w:widowControl/>
        <w:autoSpaceDE/>
        <w:spacing w:line="240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sectPr w:rsidR="00463C2C" w:rsidRPr="00463C2C" w:rsidSect="00C71094">
          <w:footerReference w:type="first" r:id="rId10"/>
          <w:pgSz w:w="16838" w:h="11906" w:orient="landscape"/>
          <w:pgMar w:top="1417" w:right="1134" w:bottom="1417" w:left="1417" w:header="708" w:footer="708" w:gutter="0"/>
          <w:cols w:space="720"/>
          <w:titlePg/>
          <w:docGrid w:linePitch="326"/>
        </w:sectPr>
      </w:pPr>
    </w:p>
    <w:p w:rsidR="00463C2C" w:rsidRPr="00463C2C" w:rsidRDefault="00463C2C" w:rsidP="00463C2C">
      <w:pPr>
        <w:widowControl/>
        <w:autoSpaceDE/>
        <w:spacing w:line="240" w:lineRule="auto"/>
        <w:jc w:val="left"/>
        <w:outlineLvl w:val="3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lastRenderedPageBreak/>
        <w:t>V/</w:t>
      </w:r>
      <w:r w:rsidR="00CB50BF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t>3</w:t>
      </w:r>
      <w:r w:rsidRPr="00463C2C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t>. sz. minta</w:t>
      </w:r>
    </w:p>
    <w:p w:rsidR="00463C2C" w:rsidRPr="00463C2C" w:rsidRDefault="00463C2C" w:rsidP="00463C2C">
      <w:pPr>
        <w:rPr>
          <w:rFonts w:eastAsia="Calibri"/>
          <w:lang w:val="hu-HU" w:eastAsia="en-US"/>
        </w:rPr>
      </w:pPr>
    </w:p>
    <w:p w:rsidR="00463C2C" w:rsidRPr="00463C2C" w:rsidRDefault="00463C2C" w:rsidP="00463C2C">
      <w:pPr>
        <w:autoSpaceDN w:val="0"/>
        <w:spacing w:line="240" w:lineRule="auto"/>
        <w:jc w:val="center"/>
        <w:rPr>
          <w:rFonts w:ascii="Lucida Sans Unicode" w:hAnsi="Lucida Sans Unicode" w:cs="Lucida Sans Unicode"/>
          <w:b/>
          <w:bCs/>
          <w:sz w:val="20"/>
          <w:szCs w:val="20"/>
        </w:rPr>
      </w:pPr>
      <w:r w:rsidRPr="00463C2C">
        <w:rPr>
          <w:rFonts w:ascii="Lucida Sans Unicode" w:hAnsi="Lucida Sans Unicode" w:cs="Lucida Sans Unicode"/>
          <w:b/>
          <w:bCs/>
          <w:sz w:val="20"/>
          <w:szCs w:val="20"/>
        </w:rPr>
        <w:t>Nyilatkozat a 321/2015. (X. 31.) Korm. r. 21. § (2) bek. b) pontja tekintetében</w:t>
      </w:r>
    </w:p>
    <w:p w:rsidR="00463C2C" w:rsidRPr="00463C2C" w:rsidRDefault="00463C2C" w:rsidP="00463C2C">
      <w:pPr>
        <w:autoSpaceDN w:val="0"/>
        <w:spacing w:line="240" w:lineRule="auto"/>
        <w:jc w:val="center"/>
        <w:rPr>
          <w:rFonts w:ascii="Lucida Sans Unicode" w:hAnsi="Lucida Sans Unicode" w:cs="Lucida Sans Unicode"/>
          <w:b/>
          <w:bCs/>
          <w:sz w:val="20"/>
          <w:szCs w:val="20"/>
        </w:rPr>
      </w:pPr>
    </w:p>
    <w:p w:rsidR="00463C2C" w:rsidRPr="00463C2C" w:rsidRDefault="00463C2C" w:rsidP="00463C2C">
      <w:pPr>
        <w:autoSpaceDN w:val="0"/>
        <w:spacing w:line="240" w:lineRule="auto"/>
        <w:rPr>
          <w:rFonts w:ascii="Lucida Sans Unicode" w:hAnsi="Lucida Sans Unicode" w:cs="Lucida Sans Unicode"/>
          <w:sz w:val="20"/>
          <w:szCs w:val="20"/>
          <w:lang w:eastAsia="ar-SA"/>
        </w:rPr>
      </w:pPr>
      <w:r w:rsidRPr="00463C2C">
        <w:rPr>
          <w:rFonts w:ascii="Lucida Sans Unicode" w:hAnsi="Lucida Sans Unicode" w:cs="Lucida Sans Unicode"/>
          <w:sz w:val="20"/>
          <w:szCs w:val="20"/>
          <w:lang w:eastAsia="ar-SA"/>
        </w:rPr>
        <w:t xml:space="preserve">Alulírott/alulírottak ………………………… (név/nevek), mint a ………………………… (cég megnevezése, székhelye) kötelezettségvállalásra feljogosított képviselője/képviselői – az eljárást megindító felhívásban foglalt valamennyi formai és tartalmi követelmény, utasítás, kikötés és műszaki leírás gondos áttekintése után – kijelentem/kijelentjük, hogy a Kbt. 65. § (1) bekezdés b) pontjában és </w:t>
      </w:r>
      <w:r w:rsidRPr="00463C2C">
        <w:rPr>
          <w:rFonts w:ascii="Lucida Sans Unicode" w:hAnsi="Lucida Sans Unicode" w:cs="Lucida Sans Unicode"/>
          <w:bCs/>
          <w:sz w:val="20"/>
          <w:szCs w:val="20"/>
          <w:lang w:eastAsia="ar-SA"/>
        </w:rPr>
        <w:t>a 321/2015. (X. 30.) Korm. r. 21. § (2) bekezdés b) pontjában</w:t>
      </w:r>
      <w:r w:rsidRPr="00463C2C">
        <w:rPr>
          <w:rFonts w:ascii="Lucida Sans Unicode" w:hAnsi="Lucida Sans Unicode" w:cs="Lucida Sans Unicode"/>
          <w:b/>
          <w:bCs/>
          <w:sz w:val="20"/>
          <w:szCs w:val="20"/>
          <w:lang w:eastAsia="ar-SA"/>
        </w:rPr>
        <w:t xml:space="preserve"> </w:t>
      </w:r>
      <w:r w:rsidRPr="00463C2C">
        <w:rPr>
          <w:rFonts w:ascii="Lucida Sans Unicode" w:hAnsi="Lucida Sans Unicode" w:cs="Lucida Sans Unicode"/>
          <w:sz w:val="20"/>
          <w:szCs w:val="20"/>
          <w:lang w:eastAsia="ar-SA"/>
        </w:rPr>
        <w:t>foglaltaknak megfelelően a(z)</w:t>
      </w:r>
    </w:p>
    <w:p w:rsidR="00463C2C" w:rsidRPr="00463C2C" w:rsidRDefault="00463C2C" w:rsidP="00463C2C">
      <w:pPr>
        <w:autoSpaceDN w:val="0"/>
        <w:spacing w:line="240" w:lineRule="auto"/>
        <w:rPr>
          <w:rFonts w:ascii="Lucida Sans Unicode" w:hAnsi="Lucida Sans Unicode" w:cs="Lucida Sans Unicode"/>
          <w:sz w:val="20"/>
          <w:szCs w:val="20"/>
          <w:lang w:eastAsia="ar-SA"/>
        </w:rPr>
      </w:pPr>
    </w:p>
    <w:p w:rsidR="00463C2C" w:rsidRPr="00463C2C" w:rsidRDefault="00463C2C" w:rsidP="00463C2C">
      <w:pPr>
        <w:autoSpaceDN w:val="0"/>
        <w:spacing w:line="240" w:lineRule="auto"/>
        <w:rPr>
          <w:rFonts w:ascii="Lucida Sans Unicode" w:hAnsi="Lucida Sans Unicode" w:cs="Lucida Sans Unicode"/>
          <w:sz w:val="20"/>
          <w:szCs w:val="20"/>
          <w:lang w:eastAsia="ar-SA"/>
        </w:rPr>
      </w:pPr>
      <w:r w:rsidRPr="00463C2C">
        <w:rPr>
          <w:rFonts w:ascii="Lucida Sans Unicode" w:hAnsi="Lucida Sans Unicode" w:cs="Lucida Sans Unicode"/>
          <w:bCs/>
          <w:sz w:val="20"/>
          <w:szCs w:val="20"/>
          <w:lang w:eastAsia="ar-SA"/>
        </w:rPr>
        <w:t xml:space="preserve">………………………… </w:t>
      </w:r>
      <w:r w:rsidRPr="00463C2C">
        <w:rPr>
          <w:rFonts w:ascii="Lucida Sans Unicode" w:hAnsi="Lucida Sans Unicode" w:cs="Lucida Sans Unicode"/>
          <w:sz w:val="20"/>
          <w:szCs w:val="20"/>
          <w:lang w:eastAsia="ar-SA"/>
        </w:rPr>
        <w:t xml:space="preserve">(cég megnevezése), mint </w:t>
      </w:r>
      <w:r w:rsidRPr="00463C2C">
        <w:rPr>
          <w:rFonts w:ascii="Lucida Sans Unicode" w:hAnsi="Lucida Sans Unicode" w:cs="Lucida Sans Unicode"/>
          <w:i/>
          <w:sz w:val="20"/>
          <w:szCs w:val="20"/>
          <w:lang w:eastAsia="ar-SA"/>
        </w:rPr>
        <w:t>az</w:t>
      </w:r>
      <w:r w:rsidRPr="00463C2C">
        <w:rPr>
          <w:rFonts w:ascii="Lucida Sans Unicode" w:hAnsi="Lucida Sans Unicode" w:cs="Lucida Sans Unicode"/>
          <w:bCs/>
          <w:i/>
          <w:sz w:val="20"/>
          <w:szCs w:val="20"/>
          <w:lang w:eastAsia="ar-SA"/>
        </w:rPr>
        <w:t xml:space="preserve">  ajánlattevő / a Kbt. 65. § (7) bekezdése szerinti esetben az ajánlattevő alkalmasságának igazolásában részt vevő más szervezet</w:t>
      </w:r>
      <w:r w:rsidRPr="00463C2C">
        <w:rPr>
          <w:rFonts w:ascii="Lucida Sans Unicode" w:hAnsi="Lucida Sans Unicode" w:cs="Lucida Sans Unicode"/>
          <w:sz w:val="20"/>
          <w:szCs w:val="20"/>
          <w:vertAlign w:val="superscript"/>
          <w:lang w:eastAsia="ar-SA"/>
        </w:rPr>
        <w:t xml:space="preserve"> </w:t>
      </w:r>
      <w:r w:rsidRPr="00463C2C">
        <w:rPr>
          <w:rFonts w:ascii="H_Futura Light BT" w:hAnsi="H_Futura Light BT" w:cs="Lucida Sans Unicode"/>
          <w:vertAlign w:val="superscript"/>
        </w:rPr>
        <w:footnoteReference w:id="7"/>
      </w:r>
      <w:r w:rsidRPr="00463C2C">
        <w:rPr>
          <w:rFonts w:ascii="Lucida Sans Unicode" w:hAnsi="Lucida Sans Unicode" w:cs="Lucida Sans Unicode"/>
          <w:sz w:val="20"/>
          <w:szCs w:val="20"/>
          <w:lang w:eastAsia="ar-SA"/>
        </w:rPr>
        <w:t>,</w:t>
      </w:r>
    </w:p>
    <w:p w:rsidR="00463C2C" w:rsidRPr="00463C2C" w:rsidRDefault="00463C2C" w:rsidP="00463C2C">
      <w:pPr>
        <w:autoSpaceDN w:val="0"/>
        <w:spacing w:line="240" w:lineRule="auto"/>
        <w:rPr>
          <w:rFonts w:ascii="Lucida Sans Unicode" w:hAnsi="Lucida Sans Unicode" w:cs="Lucida Sans Unicode"/>
          <w:sz w:val="20"/>
          <w:szCs w:val="20"/>
        </w:rPr>
      </w:pPr>
    </w:p>
    <w:p w:rsidR="00463C2C" w:rsidRPr="00463C2C" w:rsidRDefault="00463C2C" w:rsidP="00463C2C">
      <w:pPr>
        <w:autoSpaceDN w:val="0"/>
        <w:spacing w:line="240" w:lineRule="auto"/>
        <w:rPr>
          <w:rFonts w:ascii="Lucida Sans Unicode" w:hAnsi="Lucida Sans Unicode" w:cs="Lucida Sans Unicode"/>
          <w:sz w:val="20"/>
          <w:szCs w:val="20"/>
        </w:rPr>
      </w:pPr>
      <w:r w:rsidRPr="00463C2C">
        <w:rPr>
          <w:rFonts w:ascii="Lucida Sans Unicode" w:hAnsi="Lucida Sans Unicode" w:cs="Lucida Sans Unicode"/>
          <w:sz w:val="20"/>
          <w:szCs w:val="20"/>
        </w:rPr>
        <w:t xml:space="preserve">az eljárást megindító felhívás </w:t>
      </w:r>
      <w:r w:rsidRPr="00463C2C">
        <w:rPr>
          <w:rFonts w:ascii="Lucida Sans Unicode" w:hAnsi="Lucida Sans Unicode" w:cs="Lucida Sans Unicode"/>
          <w:b/>
          <w:sz w:val="20"/>
          <w:szCs w:val="20"/>
        </w:rPr>
        <w:t xml:space="preserve">M/2. számú műszaki és szakmai alkalmassági feltétel </w:t>
      </w:r>
      <w:r w:rsidRPr="00463C2C">
        <w:rPr>
          <w:rFonts w:ascii="Lucida Sans Unicode" w:hAnsi="Lucida Sans Unicode" w:cs="Lucida Sans Unicode"/>
          <w:sz w:val="20"/>
          <w:szCs w:val="20"/>
        </w:rPr>
        <w:t xml:space="preserve">vonatkozásában az alábbi szakember(eke)t kívánja bevonni a teljesítésbe: 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4807"/>
        <w:gridCol w:w="3678"/>
      </w:tblGrid>
      <w:tr w:rsidR="00CB50BF" w:rsidRPr="00463C2C" w:rsidTr="00CB50BF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B50BF" w:rsidRPr="00463C2C" w:rsidRDefault="00CB50BF" w:rsidP="00463C2C">
            <w:pPr>
              <w:autoSpaceDN w:val="0"/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Ssz.</w:t>
            </w:r>
          </w:p>
        </w:tc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B50BF" w:rsidRPr="00463C2C" w:rsidRDefault="00CB50BF" w:rsidP="00463C2C">
            <w:pPr>
              <w:autoSpaceDN w:val="0"/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Alkalmassági minimumkövetelmény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CB50BF" w:rsidRPr="00463C2C" w:rsidRDefault="00CB50BF" w:rsidP="00463C2C">
            <w:pPr>
              <w:autoSpaceDN w:val="0"/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Szakember megnevezése</w:t>
            </w:r>
          </w:p>
        </w:tc>
      </w:tr>
      <w:tr w:rsidR="00CB50BF" w:rsidRPr="00463C2C" w:rsidTr="00CB50BF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50BF" w:rsidRPr="00463C2C" w:rsidRDefault="00CB50BF" w:rsidP="00463C2C">
            <w:pPr>
              <w:autoSpaceDN w:val="0"/>
              <w:spacing w:line="240" w:lineRule="auto"/>
              <w:jc w:val="center"/>
              <w:rPr>
                <w:rFonts w:ascii="Lucida Sans Unicode" w:hAnsi="Lucida Sans Unicode" w:cs="Lucida Sans Unicode"/>
                <w:b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b/>
                <w:sz w:val="18"/>
                <w:szCs w:val="20"/>
              </w:rPr>
              <w:t>1.</w:t>
            </w:r>
          </w:p>
        </w:tc>
        <w:tc>
          <w:tcPr>
            <w:tcW w:w="2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0BF" w:rsidRPr="00463C2C" w:rsidRDefault="00CB50BF" w:rsidP="00B25CF4">
            <w:pPr>
              <w:autoSpaceDN w:val="0"/>
              <w:spacing w:line="240" w:lineRule="auto"/>
              <w:rPr>
                <w:rFonts w:ascii="Lucida Sans Unicode" w:hAnsi="Lucida Sans Unicode" w:cs="Lucida Sans Unicode"/>
                <w:sz w:val="18"/>
                <w:szCs w:val="20"/>
              </w:rPr>
            </w:pPr>
            <w:r w:rsidRPr="00463C2C">
              <w:rPr>
                <w:rFonts w:ascii="Lucida Sans Unicode" w:hAnsi="Lucida Sans Unicode" w:cs="Lucida Sans Unicode"/>
                <w:sz w:val="18"/>
                <w:szCs w:val="20"/>
              </w:rPr>
              <w:t>M/2</w:t>
            </w:r>
            <w:r w:rsidR="00B25CF4">
              <w:rPr>
                <w:rFonts w:ascii="Lucida Sans Unicode" w:hAnsi="Lucida Sans Unicode" w:cs="Lucida Sans Unicode"/>
                <w:sz w:val="18"/>
                <w:szCs w:val="20"/>
              </w:rPr>
              <w:t>.</w:t>
            </w:r>
            <w:r w:rsidRPr="00463C2C">
              <w:rPr>
                <w:rFonts w:ascii="Lucida Sans Unicode" w:hAnsi="Lucida Sans Unicode" w:cs="Lucida Sans Unicode"/>
                <w:sz w:val="18"/>
                <w:szCs w:val="20"/>
              </w:rPr>
              <w:t xml:space="preserve"> alkalmassági követelmény</w:t>
            </w:r>
          </w:p>
        </w:tc>
        <w:tc>
          <w:tcPr>
            <w:tcW w:w="2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0BF" w:rsidRPr="00463C2C" w:rsidRDefault="00CB50BF" w:rsidP="00463C2C">
            <w:pPr>
              <w:autoSpaceDN w:val="0"/>
              <w:spacing w:line="240" w:lineRule="auto"/>
              <w:jc w:val="center"/>
              <w:rPr>
                <w:rFonts w:ascii="Lucida Sans Unicode" w:hAnsi="Lucida Sans Unicode" w:cs="Lucida Sans Unicode"/>
                <w:sz w:val="18"/>
                <w:szCs w:val="20"/>
              </w:rPr>
            </w:pPr>
          </w:p>
        </w:tc>
      </w:tr>
    </w:tbl>
    <w:p w:rsidR="00463C2C" w:rsidRPr="00463C2C" w:rsidRDefault="00463C2C" w:rsidP="00463C2C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463C2C" w:rsidRPr="00463C2C" w:rsidRDefault="00463C2C" w:rsidP="00463C2C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…, 20… … hó … nap</w:t>
      </w:r>
    </w:p>
    <w:p w:rsidR="00463C2C" w:rsidRPr="00463C2C" w:rsidRDefault="00463C2C" w:rsidP="00463C2C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463C2C" w:rsidRPr="00463C2C" w:rsidRDefault="00463C2C" w:rsidP="00463C2C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tbl>
      <w:tblPr>
        <w:tblW w:w="0" w:type="auto"/>
        <w:tblInd w:w="4788" w:type="dxa"/>
        <w:tblLayout w:type="fixed"/>
        <w:tblLook w:val="0000" w:firstRow="0" w:lastRow="0" w:firstColumn="0" w:lastColumn="0" w:noHBand="0" w:noVBand="0"/>
      </w:tblPr>
      <w:tblGrid>
        <w:gridCol w:w="4424"/>
      </w:tblGrid>
      <w:tr w:rsidR="00463C2C" w:rsidRPr="00463C2C" w:rsidTr="00B25CF4">
        <w:tc>
          <w:tcPr>
            <w:tcW w:w="4424" w:type="dxa"/>
          </w:tcPr>
          <w:p w:rsidR="00463C2C" w:rsidRPr="00463C2C" w:rsidRDefault="00463C2C" w:rsidP="00463C2C">
            <w:pPr>
              <w:widowControl/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463C2C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........….……………………………………</w:t>
            </w:r>
          </w:p>
        </w:tc>
      </w:tr>
      <w:tr w:rsidR="00463C2C" w:rsidRPr="00463C2C" w:rsidTr="00B25CF4">
        <w:tc>
          <w:tcPr>
            <w:tcW w:w="4424" w:type="dxa"/>
          </w:tcPr>
          <w:p w:rsidR="00463C2C" w:rsidRPr="00463C2C" w:rsidRDefault="00463C2C" w:rsidP="00463C2C">
            <w:pPr>
              <w:widowControl/>
              <w:tabs>
                <w:tab w:val="left" w:pos="1701"/>
                <w:tab w:val="left" w:pos="9497"/>
              </w:tabs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463C2C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 xml:space="preserve">(cégszerű aláírás a kötelezettségvállalásra </w:t>
            </w:r>
          </w:p>
          <w:p w:rsidR="00463C2C" w:rsidRPr="00463C2C" w:rsidRDefault="00463C2C" w:rsidP="00463C2C">
            <w:pPr>
              <w:widowControl/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463C2C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jogosult(ak)/meghatalmazott(ak) részéről)</w:t>
            </w:r>
          </w:p>
        </w:tc>
      </w:tr>
    </w:tbl>
    <w:p w:rsidR="00463C2C" w:rsidRPr="00463C2C" w:rsidRDefault="00463C2C" w:rsidP="00463C2C">
      <w:pPr>
        <w:widowControl/>
        <w:autoSpaceDE/>
        <w:spacing w:line="240" w:lineRule="auto"/>
        <w:jc w:val="left"/>
        <w:outlineLvl w:val="3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br w:type="page"/>
      </w:r>
    </w:p>
    <w:p w:rsidR="00463C2C" w:rsidRPr="00463C2C" w:rsidRDefault="00463C2C" w:rsidP="00463C2C">
      <w:pPr>
        <w:widowControl/>
        <w:autoSpaceDE/>
        <w:spacing w:line="240" w:lineRule="auto"/>
        <w:jc w:val="left"/>
        <w:outlineLvl w:val="3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i/>
          <w:sz w:val="20"/>
          <w:szCs w:val="20"/>
          <w:lang w:eastAsia="en-US"/>
        </w:rPr>
        <w:lastRenderedPageBreak/>
        <w:t>V/</w:t>
      </w:r>
      <w:r w:rsidR="00CB50BF">
        <w:rPr>
          <w:rFonts w:ascii="Lucida Sans Unicode" w:eastAsia="Calibri" w:hAnsi="Lucida Sans Unicode" w:cs="Lucida Sans Unicode"/>
          <w:i/>
          <w:sz w:val="20"/>
          <w:szCs w:val="20"/>
          <w:lang w:eastAsia="en-US"/>
        </w:rPr>
        <w:t>4</w:t>
      </w:r>
      <w:r w:rsidRPr="00463C2C">
        <w:rPr>
          <w:rFonts w:ascii="Lucida Sans Unicode" w:eastAsia="Calibri" w:hAnsi="Lucida Sans Unicode" w:cs="Lucida Sans Unicode"/>
          <w:i/>
          <w:sz w:val="20"/>
          <w:szCs w:val="20"/>
          <w:lang w:eastAsia="en-US"/>
        </w:rPr>
        <w:t>. sz. minta</w:t>
      </w:r>
    </w:p>
    <w:p w:rsidR="00463C2C" w:rsidRPr="00463C2C" w:rsidRDefault="00463C2C" w:rsidP="00463C2C">
      <w:pPr>
        <w:widowControl/>
        <w:suppressAutoHyphens w:val="0"/>
        <w:autoSpaceDE/>
        <w:spacing w:line="240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463C2C" w:rsidRPr="00463C2C" w:rsidRDefault="00463C2C" w:rsidP="00463C2C">
      <w:pPr>
        <w:widowControl/>
        <w:suppressAutoHyphens w:val="0"/>
        <w:autoSpaceDE/>
        <w:autoSpaceDN w:val="0"/>
        <w:spacing w:line="276" w:lineRule="auto"/>
        <w:jc w:val="center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SZAKEMBER nyilatkozata rendelkezésre állásáról</w:t>
      </w:r>
    </w:p>
    <w:p w:rsidR="00463C2C" w:rsidRPr="00463C2C" w:rsidRDefault="00463C2C" w:rsidP="00463C2C">
      <w:pPr>
        <w:widowControl/>
        <w:suppressAutoHyphens w:val="0"/>
        <w:autoSpaceDE/>
        <w:autoSpaceDN w:val="0"/>
        <w:spacing w:line="276" w:lineRule="auto"/>
        <w:jc w:val="center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</w:p>
    <w:p w:rsidR="00463C2C" w:rsidRPr="00463C2C" w:rsidRDefault="00463C2C" w:rsidP="00463C2C">
      <w:pPr>
        <w:widowControl/>
        <w:suppressAutoHyphens w:val="0"/>
        <w:autoSpaceDE/>
        <w:autoSpaceDN w:val="0"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Alulírott ………………………… (név), mint a(z) ………………………… ajánlattevő által ajánlott szakember kijelentem, hogy részt veszek a </w:t>
      </w:r>
      <w:r w:rsidRPr="00463C2C">
        <w:rPr>
          <w:rFonts w:ascii="Lucida Sans Unicode" w:eastAsia="Calibri" w:hAnsi="Lucida Sans Unicode" w:cs="Lucida Sans Unicode"/>
          <w:i/>
          <w:color w:val="000000"/>
          <w:sz w:val="20"/>
          <w:szCs w:val="20"/>
          <w:lang w:val="hu-HU" w:eastAsia="en-US"/>
        </w:rPr>
        <w:t>„</w:t>
      </w:r>
      <w:r w:rsidR="00B25CF4" w:rsidRPr="00B25CF4">
        <w:rPr>
          <w:rFonts w:ascii="Lucida Sans Unicode" w:hAnsi="Lucida Sans Unicode" w:cs="Lucida Sans Unicode"/>
          <w:bCs/>
          <w:i/>
          <w:iCs/>
          <w:sz w:val="20"/>
          <w:szCs w:val="20"/>
          <w:lang w:val="hu-HU"/>
        </w:rPr>
        <w:t>Kivitelezési szerződés alapján a Czuczor Gergely Bencés Gimnázium és Kollégium Luif Otmár Sporttelepének infrastrukturális bővítéséhez kapcsolódó építőipari feladatok kivitelezése</w:t>
      </w:r>
      <w:r w:rsidRPr="00463C2C">
        <w:rPr>
          <w:rFonts w:ascii="Lucida Sans Unicode" w:eastAsia="Calibri" w:hAnsi="Lucida Sans Unicode" w:cs="Lucida Sans Unicode"/>
          <w:i/>
          <w:color w:val="000000"/>
          <w:sz w:val="20"/>
          <w:szCs w:val="20"/>
          <w:lang w:val="hu-HU" w:eastAsia="en-US"/>
        </w:rPr>
        <w:t>”</w:t>
      </w:r>
      <w:r w:rsidRPr="00463C2C">
        <w:rPr>
          <w:rFonts w:ascii="Lucida Sans Unicode" w:eastAsia="MS Mincho" w:hAnsi="Lucida Sans Unicode" w:cs="Lucida Sans Unicode"/>
          <w:sz w:val="20"/>
          <w:szCs w:val="20"/>
          <w:lang w:val="hu-HU" w:eastAsia="ja-JP"/>
        </w:rPr>
        <w:t xml:space="preserve"> </w:t>
      </w:r>
      <w:r w:rsidRPr="00463C2C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tárgyban indított közbeszerzési eljárásban. </w:t>
      </w:r>
    </w:p>
    <w:p w:rsidR="00463C2C" w:rsidRPr="00463C2C" w:rsidRDefault="00463C2C" w:rsidP="00463C2C">
      <w:pPr>
        <w:widowControl/>
        <w:suppressAutoHyphens w:val="0"/>
        <w:autoSpaceDE/>
        <w:autoSpaceDN w:val="0"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463C2C" w:rsidRPr="00463C2C" w:rsidRDefault="00463C2C" w:rsidP="00463C2C">
      <w:pPr>
        <w:widowControl/>
        <w:suppressAutoHyphens w:val="0"/>
        <w:autoSpaceDE/>
        <w:autoSpaceDN w:val="0"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Kijelentem továbbá, hogy az ajánlat nyertessége esetén képes vagyok dolgozni, és dolgozni kívánok a szerződés teljes időtartama során, az ajánlatban szereplő beosztásban, melyre vonatkozóan az önéletrajzomat benyújtották. </w:t>
      </w:r>
    </w:p>
    <w:p w:rsidR="00463C2C" w:rsidRPr="00463C2C" w:rsidRDefault="00463C2C" w:rsidP="00463C2C">
      <w:pPr>
        <w:widowControl/>
        <w:suppressAutoHyphens w:val="0"/>
        <w:autoSpaceDE/>
        <w:autoSpaceDN w:val="0"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463C2C" w:rsidRPr="00463C2C" w:rsidRDefault="00463C2C" w:rsidP="00463C2C">
      <w:pPr>
        <w:widowControl/>
        <w:suppressAutoHyphens w:val="0"/>
        <w:autoSpaceDE/>
        <w:autoSpaceDN w:val="0"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Nyilatkozom továbbá, hogy nincs más olyan kötelezettségem, a fent jelzett időszakra vonatkozóan, amely a jelen szerződésben való munkavégzésemet bármilyen szempontból akadályozná. </w:t>
      </w:r>
    </w:p>
    <w:p w:rsidR="00463C2C" w:rsidRPr="00463C2C" w:rsidRDefault="00463C2C" w:rsidP="00463C2C">
      <w:pPr>
        <w:widowControl/>
        <w:suppressAutoHyphens w:val="0"/>
        <w:autoSpaceDE/>
        <w:autoSpaceDN w:val="0"/>
        <w:spacing w:line="276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463C2C" w:rsidRPr="00463C2C" w:rsidRDefault="00463C2C" w:rsidP="00463C2C">
      <w:pPr>
        <w:tabs>
          <w:tab w:val="left" w:pos="2063"/>
          <w:tab w:val="left" w:pos="2401"/>
          <w:tab w:val="left" w:pos="10197"/>
        </w:tabs>
        <w:spacing w:line="240" w:lineRule="auto"/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  <w:r w:rsidRPr="00463C2C">
        <w:rPr>
          <w:rFonts w:ascii="Lucida Sans Unicode" w:hAnsi="Lucida Sans Unicode" w:cs="Lucida Sans Unicode"/>
          <w:sz w:val="20"/>
          <w:szCs w:val="20"/>
          <w:lang w:val="hu-HU"/>
        </w:rPr>
        <w:t>…, 20… év … hónap … nap</w:t>
      </w:r>
    </w:p>
    <w:p w:rsidR="00463C2C" w:rsidRPr="00463C2C" w:rsidRDefault="00463C2C" w:rsidP="00463C2C">
      <w:pPr>
        <w:tabs>
          <w:tab w:val="left" w:pos="2063"/>
          <w:tab w:val="left" w:pos="2401"/>
          <w:tab w:val="left" w:pos="10197"/>
        </w:tabs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</w:p>
    <w:p w:rsidR="00463C2C" w:rsidRPr="00463C2C" w:rsidRDefault="00463C2C" w:rsidP="00463C2C">
      <w:pPr>
        <w:tabs>
          <w:tab w:val="left" w:pos="2063"/>
          <w:tab w:val="left" w:pos="2401"/>
          <w:tab w:val="left" w:pos="10197"/>
        </w:tabs>
        <w:ind w:left="350" w:hanging="360"/>
        <w:rPr>
          <w:rFonts w:ascii="Lucida Sans Unicode" w:hAnsi="Lucida Sans Unicode" w:cs="Lucida Sans Unicode"/>
          <w:sz w:val="20"/>
          <w:szCs w:val="20"/>
          <w:lang w:val="hu-HU"/>
        </w:rPr>
      </w:pPr>
    </w:p>
    <w:tbl>
      <w:tblPr>
        <w:tblW w:w="0" w:type="auto"/>
        <w:tblInd w:w="4788" w:type="dxa"/>
        <w:tblLayout w:type="fixed"/>
        <w:tblLook w:val="04A0" w:firstRow="1" w:lastRow="0" w:firstColumn="1" w:lastColumn="0" w:noHBand="0" w:noVBand="1"/>
      </w:tblPr>
      <w:tblGrid>
        <w:gridCol w:w="4424"/>
      </w:tblGrid>
      <w:tr w:rsidR="00463C2C" w:rsidRPr="00463C2C" w:rsidTr="00B25CF4">
        <w:tc>
          <w:tcPr>
            <w:tcW w:w="4424" w:type="dxa"/>
            <w:hideMark/>
          </w:tcPr>
          <w:p w:rsidR="00463C2C" w:rsidRPr="00463C2C" w:rsidRDefault="00463C2C" w:rsidP="00463C2C">
            <w:pPr>
              <w:widowControl/>
              <w:tabs>
                <w:tab w:val="left" w:pos="1701"/>
                <w:tab w:val="left" w:pos="9497"/>
              </w:tabs>
              <w:autoSpaceDE/>
              <w:autoSpaceDN w:val="0"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463C2C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........….……………………………………</w:t>
            </w:r>
          </w:p>
        </w:tc>
      </w:tr>
      <w:tr w:rsidR="00463C2C" w:rsidRPr="00463C2C" w:rsidTr="00B25CF4">
        <w:tc>
          <w:tcPr>
            <w:tcW w:w="4424" w:type="dxa"/>
            <w:hideMark/>
          </w:tcPr>
          <w:p w:rsidR="00463C2C" w:rsidRPr="00463C2C" w:rsidRDefault="00463C2C" w:rsidP="00463C2C">
            <w:pPr>
              <w:widowControl/>
              <w:tabs>
                <w:tab w:val="left" w:pos="1701"/>
                <w:tab w:val="left" w:pos="9497"/>
              </w:tabs>
              <w:autoSpaceDE/>
              <w:autoSpaceDN w:val="0"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463C2C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(szakember aláírása)</w:t>
            </w:r>
          </w:p>
        </w:tc>
      </w:tr>
    </w:tbl>
    <w:p w:rsidR="00463C2C" w:rsidRDefault="00463C2C" w:rsidP="00463C2C">
      <w:pPr>
        <w:widowControl/>
        <w:autoSpaceDE/>
        <w:spacing w:line="240" w:lineRule="auto"/>
        <w:jc w:val="left"/>
        <w:outlineLvl w:val="3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  <w:r w:rsidRPr="00463C2C"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br w:type="page"/>
      </w:r>
    </w:p>
    <w:p w:rsidR="00B25CF4" w:rsidRDefault="00B25CF4" w:rsidP="00463C2C">
      <w:pPr>
        <w:widowControl/>
        <w:autoSpaceDE/>
        <w:spacing w:line="240" w:lineRule="auto"/>
        <w:jc w:val="left"/>
        <w:outlineLvl w:val="3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sectPr w:rsidR="00B25CF4" w:rsidSect="00484F03"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B25CF4" w:rsidRPr="00B25CF4" w:rsidRDefault="00B25CF4" w:rsidP="00B25CF4">
      <w:pPr>
        <w:widowControl/>
        <w:autoSpaceDE/>
        <w:spacing w:line="240" w:lineRule="auto"/>
        <w:jc w:val="left"/>
        <w:outlineLvl w:val="3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  <w:r w:rsidRPr="00B25CF4">
        <w:rPr>
          <w:rFonts w:ascii="Lucida Sans Unicode" w:eastAsia="Calibri" w:hAnsi="Lucida Sans Unicode" w:cs="Lucida Sans Unicode"/>
          <w:i/>
          <w:sz w:val="20"/>
          <w:szCs w:val="20"/>
          <w:lang w:eastAsia="en-US"/>
        </w:rPr>
        <w:lastRenderedPageBreak/>
        <w:t>V/</w:t>
      </w:r>
      <w:r>
        <w:rPr>
          <w:rFonts w:ascii="Lucida Sans Unicode" w:eastAsia="Calibri" w:hAnsi="Lucida Sans Unicode" w:cs="Lucida Sans Unicode"/>
          <w:i/>
          <w:sz w:val="20"/>
          <w:szCs w:val="20"/>
          <w:lang w:eastAsia="en-US"/>
        </w:rPr>
        <w:t>5</w:t>
      </w:r>
      <w:r w:rsidRPr="00B25CF4">
        <w:rPr>
          <w:rFonts w:ascii="Lucida Sans Unicode" w:eastAsia="Calibri" w:hAnsi="Lucida Sans Unicode" w:cs="Lucida Sans Unicode"/>
          <w:i/>
          <w:sz w:val="20"/>
          <w:szCs w:val="20"/>
          <w:lang w:eastAsia="en-US"/>
        </w:rPr>
        <w:t>. sz. minta</w:t>
      </w:r>
    </w:p>
    <w:p w:rsidR="00B25CF4" w:rsidRPr="00B25CF4" w:rsidRDefault="00B25CF4" w:rsidP="00B25CF4">
      <w:pPr>
        <w:widowControl/>
        <w:suppressAutoHyphens w:val="0"/>
        <w:autoSpaceDE/>
        <w:spacing w:line="240" w:lineRule="auto"/>
        <w:jc w:val="left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B25CF4" w:rsidRPr="00B25CF4" w:rsidRDefault="00B25CF4" w:rsidP="00B25CF4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b/>
          <w:bCs/>
          <w:sz w:val="20"/>
          <w:szCs w:val="20"/>
          <w:lang w:val="hu-HU" w:eastAsia="en-US"/>
        </w:rPr>
      </w:pPr>
      <w:r w:rsidRPr="00B25CF4">
        <w:rPr>
          <w:rFonts w:ascii="Lucida Sans Unicode" w:eastAsia="Calibri" w:hAnsi="Lucida Sans Unicode" w:cs="Lucida Sans Unicode"/>
          <w:b/>
          <w:bCs/>
          <w:sz w:val="20"/>
          <w:szCs w:val="20"/>
          <w:lang w:val="hu-HU" w:eastAsia="en-US"/>
        </w:rPr>
        <w:t xml:space="preserve">Nyilatkozat </w:t>
      </w:r>
      <w:r w:rsidRPr="00B25CF4">
        <w:rPr>
          <w:rFonts w:ascii="Lucida Sans Unicode" w:eastAsia="Calibri" w:hAnsi="Lucida Sans Unicode" w:cs="Lucida Sans Unicode"/>
          <w:b/>
          <w:sz w:val="20"/>
          <w:szCs w:val="20"/>
          <w:lang w:eastAsia="en-US"/>
        </w:rPr>
        <w:t>321/2015. (X. 30.) Korm. rendelet 25. § (2) bekezdés</w:t>
      </w:r>
      <w:r w:rsidRPr="00B25CF4">
        <w:rPr>
          <w:rFonts w:ascii="Lucida Sans Unicode" w:eastAsia="Calibri" w:hAnsi="Lucida Sans Unicode" w:cs="Lucida Sans Unicode"/>
          <w:b/>
          <w:bCs/>
          <w:sz w:val="20"/>
          <w:szCs w:val="20"/>
          <w:lang w:val="hu-HU" w:eastAsia="en-US"/>
        </w:rPr>
        <w:t xml:space="preserve"> tekintetében</w:t>
      </w:r>
    </w:p>
    <w:p w:rsidR="00B25CF4" w:rsidRPr="00B25CF4" w:rsidRDefault="00B25CF4" w:rsidP="00B25CF4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b/>
          <w:bCs/>
          <w:sz w:val="20"/>
          <w:szCs w:val="20"/>
          <w:lang w:val="hu-HU" w:eastAsia="en-US"/>
        </w:rPr>
      </w:pPr>
      <w:r w:rsidRPr="00B25CF4">
        <w:rPr>
          <w:rFonts w:ascii="Lucida Sans Unicode" w:eastAsia="Calibri" w:hAnsi="Lucida Sans Unicode" w:cs="Lucida Sans Unicode"/>
          <w:b/>
          <w:bCs/>
          <w:sz w:val="20"/>
          <w:szCs w:val="20"/>
          <w:lang w:val="hu-HU" w:eastAsia="en-US"/>
        </w:rPr>
        <w:t>(A dokumentáció V/2. és V/3. sz. mintáinak benyújtása helyett!)</w:t>
      </w:r>
    </w:p>
    <w:p w:rsidR="00B25CF4" w:rsidRPr="00B25CF4" w:rsidRDefault="00B25CF4" w:rsidP="00B25CF4">
      <w:pPr>
        <w:widowControl/>
        <w:suppressAutoHyphens w:val="0"/>
        <w:autoSpaceDE/>
        <w:spacing w:line="240" w:lineRule="auto"/>
        <w:jc w:val="center"/>
        <w:rPr>
          <w:rFonts w:ascii="Lucida Sans Unicode" w:eastAsia="Calibri" w:hAnsi="Lucida Sans Unicode" w:cs="Lucida Sans Unicode"/>
          <w:bCs/>
          <w:sz w:val="20"/>
          <w:szCs w:val="20"/>
          <w:lang w:val="hu-HU" w:eastAsia="en-US"/>
        </w:rPr>
      </w:pPr>
    </w:p>
    <w:p w:rsidR="00B25CF4" w:rsidRPr="00B25CF4" w:rsidRDefault="00B25CF4" w:rsidP="00B25CF4">
      <w:pPr>
        <w:widowControl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ar-SA"/>
        </w:rPr>
      </w:pPr>
      <w:r w:rsidRPr="00B25CF4">
        <w:rPr>
          <w:rFonts w:ascii="Lucida Sans Unicode" w:hAnsi="Lucida Sans Unicode" w:cs="Lucida Sans Unicode"/>
          <w:sz w:val="20"/>
          <w:szCs w:val="20"/>
          <w:lang w:val="hu-HU"/>
        </w:rPr>
        <w:t xml:space="preserve">Alulírott/alulírottak ………………………… (név/nevek), mint a …………………………….. (cég megnevezése, címe) </w:t>
      </w:r>
      <w:r w:rsidRPr="00B25CF4">
        <w:rPr>
          <w:rFonts w:ascii="Lucida Sans Unicode" w:eastAsia="Calibri" w:hAnsi="Lucida Sans Unicode" w:cs="Lucida Sans Unicode"/>
          <w:sz w:val="20"/>
          <w:szCs w:val="20"/>
          <w:lang w:val="hu-HU" w:eastAsia="ar-SA"/>
        </w:rPr>
        <w:t xml:space="preserve">kötelezettségvállalásra jogosultja/jogosultjai – az ajánlattételi felhívásban foglalt valamennyi formai és tartalmi követelmény, utasítás, kikötés és műszaki leírás gondos áttekintése után – kijelentem/kijelentjük, hogy </w:t>
      </w:r>
      <w:r w:rsidRPr="00B25CF4">
        <w:rPr>
          <w:rFonts w:ascii="Lucida Sans Unicode" w:hAnsi="Lucida Sans Unicode" w:cs="Lucida Sans Unicode"/>
          <w:sz w:val="20"/>
          <w:szCs w:val="20"/>
          <w:lang w:val="hu-HU"/>
        </w:rPr>
        <w:t xml:space="preserve">a </w:t>
      </w:r>
      <w:r w:rsidRPr="00B25CF4">
        <w:rPr>
          <w:rFonts w:ascii="Lucida Sans Unicode" w:hAnsi="Lucida Sans Unicode" w:cs="Lucida Sans Unicode"/>
          <w:i/>
          <w:sz w:val="20"/>
          <w:szCs w:val="20"/>
          <w:lang w:val="hu-HU"/>
        </w:rPr>
        <w:t>„</w:t>
      </w:r>
      <w:r w:rsidRPr="00B25CF4">
        <w:rPr>
          <w:rFonts w:ascii="Lucida Sans" w:eastAsia="Calibri" w:hAnsi="Lucida Sans"/>
          <w:bCs/>
          <w:i/>
          <w:iCs/>
          <w:sz w:val="20"/>
          <w:lang w:eastAsia="en-US"/>
        </w:rPr>
        <w:t>K</w:t>
      </w:r>
      <w:r w:rsidRPr="00710C92">
        <w:rPr>
          <w:rFonts w:ascii="Lucida Sans" w:eastAsia="Calibri" w:hAnsi="Lucida Sans"/>
          <w:bCs/>
          <w:i/>
          <w:iCs/>
          <w:sz w:val="20"/>
          <w:szCs w:val="20"/>
          <w:lang w:eastAsia="en-US"/>
        </w:rPr>
        <w:t>ivitelezési szerződés alapján a Czuczor Gergely Bencés Gimnázium és Kollégium Luif Otmár Sporttelepének infrastrukturális bővítéséhez kapcsolódó építőipari feladatok kivitelezése</w:t>
      </w:r>
      <w:r w:rsidRPr="00B25CF4">
        <w:rPr>
          <w:rFonts w:ascii="Lucida Sans Unicode" w:hAnsi="Lucida Sans Unicode" w:cs="Lucida Sans Unicode"/>
          <w:i/>
          <w:sz w:val="20"/>
          <w:szCs w:val="20"/>
          <w:lang w:val="hu-HU"/>
        </w:rPr>
        <w:t>”</w:t>
      </w:r>
      <w:r w:rsidRPr="00B25CF4">
        <w:rPr>
          <w:rFonts w:ascii="Lucida Sans Unicode" w:hAnsi="Lucida Sans Unicode" w:cs="Lucida Sans Unicode"/>
          <w:sz w:val="20"/>
          <w:szCs w:val="20"/>
          <w:lang w:val="hu-HU"/>
        </w:rPr>
        <w:t xml:space="preserve"> tárgyban indított közbeszerzési eljárásban </w:t>
      </w:r>
      <w:r w:rsidRPr="00B25CF4">
        <w:rPr>
          <w:rFonts w:ascii="Lucida Sans Unicode" w:eastAsia="Calibri" w:hAnsi="Lucida Sans Unicode" w:cs="Lucida Sans Unicode"/>
          <w:bCs/>
          <w:sz w:val="20"/>
          <w:szCs w:val="20"/>
          <w:lang w:val="hu-HU" w:eastAsia="ar-SA"/>
        </w:rPr>
        <w:t xml:space="preserve">a 321/2015. (X. 30.) Korm. rendelet 25. § (2) bekezdésében </w:t>
      </w:r>
      <w:r w:rsidRPr="00B25CF4">
        <w:rPr>
          <w:rFonts w:ascii="Lucida Sans Unicode" w:eastAsia="Calibri" w:hAnsi="Lucida Sans Unicode" w:cs="Lucida Sans Unicode"/>
          <w:sz w:val="20"/>
          <w:szCs w:val="20"/>
          <w:lang w:val="hu-HU" w:eastAsia="ar-SA"/>
        </w:rPr>
        <w:t>foglaltaknak megfelelően a(z)</w:t>
      </w:r>
    </w:p>
    <w:p w:rsidR="00B25CF4" w:rsidRPr="00B25CF4" w:rsidRDefault="00B25CF4" w:rsidP="00B25CF4">
      <w:pPr>
        <w:widowControl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ar-SA"/>
        </w:rPr>
      </w:pPr>
    </w:p>
    <w:p w:rsidR="00B25CF4" w:rsidRPr="00B25CF4" w:rsidRDefault="00B25CF4" w:rsidP="00B25CF4">
      <w:pPr>
        <w:widowControl/>
        <w:autoSpaceDE/>
        <w:spacing w:line="240" w:lineRule="auto"/>
        <w:rPr>
          <w:rFonts w:ascii="Lucida Sans Unicode" w:eastAsia="Calibri" w:hAnsi="Lucida Sans Unicode" w:cs="Lucida Sans Unicode"/>
          <w:bCs/>
          <w:i/>
          <w:sz w:val="20"/>
          <w:szCs w:val="20"/>
          <w:lang w:val="hu-HU" w:eastAsia="ar-SA"/>
        </w:rPr>
      </w:pPr>
      <w:r w:rsidRPr="00B25CF4">
        <w:rPr>
          <w:rFonts w:ascii="Lucida Sans Unicode" w:eastAsia="Calibri" w:hAnsi="Lucida Sans Unicode" w:cs="Lucida Sans Unicode"/>
          <w:bCs/>
          <w:sz w:val="20"/>
          <w:szCs w:val="20"/>
          <w:lang w:eastAsia="ar-SA"/>
        </w:rPr>
        <w:t xml:space="preserve">………………………… (cég megnevezése), mint </w:t>
      </w:r>
      <w:r w:rsidRPr="00B25CF4">
        <w:rPr>
          <w:rFonts w:ascii="Lucida Sans Unicode" w:eastAsia="Calibri" w:hAnsi="Lucida Sans Unicode" w:cs="Lucida Sans Unicode"/>
          <w:bCs/>
          <w:i/>
          <w:sz w:val="20"/>
          <w:szCs w:val="20"/>
          <w:lang w:eastAsia="ar-SA"/>
        </w:rPr>
        <w:t>az  ajánlattevő / a Kbt. 65. § (7) bekezdése szerinti esetben az ajánlattevő alkalmasságának igazolásában részt vevő más szervezet</w:t>
      </w:r>
      <w:r w:rsidRPr="00B25CF4">
        <w:rPr>
          <w:rFonts w:ascii="Lucida Sans Unicode" w:eastAsia="Calibri" w:hAnsi="Lucida Sans Unicode" w:cs="Lucida Sans Unicode"/>
          <w:bCs/>
          <w:sz w:val="20"/>
          <w:szCs w:val="20"/>
          <w:vertAlign w:val="superscript"/>
          <w:lang w:val="hu-HU" w:eastAsia="ar-SA"/>
        </w:rPr>
        <w:t xml:space="preserve"> </w:t>
      </w:r>
      <w:r w:rsidRPr="00B25CF4">
        <w:rPr>
          <w:rFonts w:ascii="Lucida Sans Unicode" w:eastAsia="Calibri" w:hAnsi="Lucida Sans Unicode" w:cs="Lucida Sans Unicode"/>
          <w:sz w:val="20"/>
          <w:szCs w:val="20"/>
          <w:vertAlign w:val="superscript"/>
          <w:lang w:val="hu-HU" w:eastAsia="ar-SA"/>
        </w:rPr>
        <w:footnoteReference w:id="8"/>
      </w:r>
      <w:r w:rsidRPr="00B25CF4">
        <w:rPr>
          <w:rFonts w:ascii="Lucida Sans Unicode" w:eastAsia="Calibri" w:hAnsi="Lucida Sans Unicode" w:cs="Lucida Sans Unicode"/>
          <w:bCs/>
          <w:i/>
          <w:sz w:val="20"/>
          <w:szCs w:val="20"/>
          <w:lang w:val="hu-HU" w:eastAsia="ar-SA"/>
        </w:rPr>
        <w:t>,</w:t>
      </w:r>
    </w:p>
    <w:p w:rsidR="00B25CF4" w:rsidRPr="00B25CF4" w:rsidRDefault="00B25CF4" w:rsidP="00B25CF4">
      <w:pPr>
        <w:widowControl/>
        <w:autoSpaceDE/>
        <w:spacing w:line="240" w:lineRule="auto"/>
        <w:rPr>
          <w:rFonts w:ascii="Lucida Sans Unicode" w:eastAsia="Calibri" w:hAnsi="Lucida Sans Unicode" w:cs="Lucida Sans Unicode"/>
          <w:bCs/>
          <w:sz w:val="20"/>
          <w:szCs w:val="20"/>
          <w:lang w:val="hu-HU" w:eastAsia="ar-SA"/>
        </w:rPr>
      </w:pPr>
    </w:p>
    <w:p w:rsidR="00B25CF4" w:rsidRPr="00B25CF4" w:rsidRDefault="00B25CF4" w:rsidP="00B25CF4">
      <w:pPr>
        <w:widowControl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B25CF4">
        <w:rPr>
          <w:rFonts w:ascii="Lucida Sans Unicode" w:eastAsia="Calibri" w:hAnsi="Lucida Sans Unicode" w:cs="Lucida Sans Unicode"/>
          <w:b/>
          <w:sz w:val="20"/>
          <w:szCs w:val="20"/>
          <w:lang w:val="hu-HU" w:eastAsia="ar-SA"/>
        </w:rPr>
        <w:t xml:space="preserve"> az ajánlattételi felhívás M/1.</w:t>
      </w:r>
      <w:r>
        <w:rPr>
          <w:rFonts w:ascii="Lucida Sans Unicode" w:eastAsia="Calibri" w:hAnsi="Lucida Sans Unicode" w:cs="Lucida Sans Unicode"/>
          <w:b/>
          <w:sz w:val="20"/>
          <w:szCs w:val="20"/>
          <w:lang w:val="hu-HU" w:eastAsia="ar-SA"/>
        </w:rPr>
        <w:t xml:space="preserve"> és/vagy M/2.</w:t>
      </w:r>
      <w:r w:rsidRPr="00B25CF4">
        <w:rPr>
          <w:rFonts w:ascii="Lucida Sans Unicode" w:eastAsia="Calibri" w:hAnsi="Lucida Sans Unicode" w:cs="Lucida Sans Unicode"/>
          <w:b/>
          <w:sz w:val="20"/>
          <w:szCs w:val="20"/>
          <w:lang w:val="hu-HU" w:eastAsia="ar-SA"/>
        </w:rPr>
        <w:t xml:space="preserve"> alkalmassági követelményének megfelel.</w:t>
      </w:r>
      <w:r w:rsidRPr="00B25CF4">
        <w:rPr>
          <w:rFonts w:ascii="Lucida Sans Unicode" w:eastAsia="Calibri" w:hAnsi="Lucida Sans Unicode" w:cs="Lucida Sans Unicode"/>
          <w:sz w:val="20"/>
          <w:szCs w:val="20"/>
          <w:lang w:val="hu-HU" w:eastAsia="ar-SA"/>
        </w:rPr>
        <w:t xml:space="preserve"> </w:t>
      </w:r>
    </w:p>
    <w:p w:rsidR="00B25CF4" w:rsidRPr="00B25CF4" w:rsidRDefault="00B25CF4" w:rsidP="00B25CF4">
      <w:pPr>
        <w:widowControl/>
        <w:suppressAutoHyphens w:val="0"/>
        <w:autoSpaceDE/>
        <w:spacing w:line="276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B25CF4" w:rsidRPr="00B25CF4" w:rsidRDefault="00B25CF4" w:rsidP="00B25CF4">
      <w:pPr>
        <w:widowControl/>
        <w:suppressAutoHyphens w:val="0"/>
        <w:autoSpaceDE/>
        <w:spacing w:line="276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B25CF4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…, 20… év … hónap … nap</w:t>
      </w:r>
    </w:p>
    <w:p w:rsidR="00B25CF4" w:rsidRPr="00B25CF4" w:rsidRDefault="00B25CF4" w:rsidP="00B25CF4">
      <w:pPr>
        <w:widowControl/>
        <w:suppressAutoHyphens w:val="0"/>
        <w:autoSpaceDE/>
        <w:spacing w:line="276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B25CF4" w:rsidRPr="00B25CF4" w:rsidRDefault="00B25CF4" w:rsidP="00B25CF4">
      <w:pPr>
        <w:widowControl/>
        <w:suppressAutoHyphens w:val="0"/>
        <w:autoSpaceDE/>
        <w:spacing w:line="276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tbl>
      <w:tblPr>
        <w:tblW w:w="0" w:type="auto"/>
        <w:tblInd w:w="4788" w:type="dxa"/>
        <w:tblLayout w:type="fixed"/>
        <w:tblLook w:val="0000" w:firstRow="0" w:lastRow="0" w:firstColumn="0" w:lastColumn="0" w:noHBand="0" w:noVBand="0"/>
      </w:tblPr>
      <w:tblGrid>
        <w:gridCol w:w="4424"/>
      </w:tblGrid>
      <w:tr w:rsidR="00B25CF4" w:rsidRPr="00B25CF4" w:rsidTr="00B25CF4">
        <w:tc>
          <w:tcPr>
            <w:tcW w:w="4424" w:type="dxa"/>
          </w:tcPr>
          <w:p w:rsidR="00B25CF4" w:rsidRPr="00B25CF4" w:rsidRDefault="00B25CF4" w:rsidP="00B25CF4">
            <w:pPr>
              <w:widowControl/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B25CF4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........….……………………………………</w:t>
            </w:r>
          </w:p>
        </w:tc>
      </w:tr>
      <w:tr w:rsidR="00B25CF4" w:rsidRPr="00B25CF4" w:rsidTr="00B25CF4">
        <w:tc>
          <w:tcPr>
            <w:tcW w:w="4424" w:type="dxa"/>
          </w:tcPr>
          <w:p w:rsidR="00B25CF4" w:rsidRPr="00B25CF4" w:rsidRDefault="00B25CF4" w:rsidP="00B25CF4">
            <w:pPr>
              <w:widowControl/>
              <w:tabs>
                <w:tab w:val="left" w:pos="1701"/>
                <w:tab w:val="left" w:pos="9497"/>
              </w:tabs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B25CF4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 xml:space="preserve">(cégszerű aláírás a kötelezettségvállalásra </w:t>
            </w:r>
          </w:p>
          <w:p w:rsidR="00B25CF4" w:rsidRPr="00B25CF4" w:rsidRDefault="00B25CF4" w:rsidP="00B25CF4">
            <w:pPr>
              <w:widowControl/>
              <w:autoSpaceDE/>
              <w:snapToGrid w:val="0"/>
              <w:spacing w:line="240" w:lineRule="auto"/>
              <w:jc w:val="center"/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</w:pPr>
            <w:r w:rsidRPr="00B25CF4">
              <w:rPr>
                <w:rFonts w:ascii="Lucida Sans Unicode" w:hAnsi="Lucida Sans Unicode" w:cs="Lucida Sans Unicode"/>
                <w:sz w:val="16"/>
                <w:szCs w:val="20"/>
                <w:lang w:val="hu-HU" w:eastAsia="ar-SA"/>
              </w:rPr>
              <w:t>jogosult(ak)/meghatalmazott(ak) részéről)</w:t>
            </w:r>
          </w:p>
        </w:tc>
      </w:tr>
    </w:tbl>
    <w:p w:rsidR="00B25CF4" w:rsidRDefault="00B25CF4" w:rsidP="00463C2C">
      <w:pPr>
        <w:widowControl/>
        <w:autoSpaceDE/>
        <w:spacing w:line="240" w:lineRule="auto"/>
        <w:jc w:val="left"/>
        <w:outlineLvl w:val="3"/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</w:pPr>
      <w:r>
        <w:rPr>
          <w:rFonts w:ascii="Lucida Sans Unicode" w:eastAsia="Calibri" w:hAnsi="Lucida Sans Unicode" w:cs="Lucida Sans Unicode"/>
          <w:i/>
          <w:sz w:val="20"/>
          <w:szCs w:val="20"/>
          <w:lang w:val="hu-HU" w:eastAsia="en-US"/>
        </w:rPr>
        <w:br w:type="page"/>
      </w:r>
    </w:p>
    <w:p w:rsidR="002564AF" w:rsidRPr="00154A88" w:rsidRDefault="00FF62D8" w:rsidP="002564AF">
      <w:pPr>
        <w:widowControl/>
        <w:suppressAutoHyphens w:val="0"/>
        <w:autoSpaceDE/>
        <w:spacing w:line="240" w:lineRule="auto"/>
        <w:jc w:val="center"/>
        <w:outlineLvl w:val="0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bookmarkStart w:id="32" w:name="_Toc480488479"/>
      <w:r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lastRenderedPageBreak/>
        <w:t>V</w:t>
      </w:r>
      <w:r w:rsidR="00B25CF4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I</w:t>
      </w:r>
      <w:r w:rsidR="002564AF"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. A KBT. 73. § (5) BEKEZDÉSE SZERINTI TÁJÉKOZTATÁST NYÚJTÓ SZERVEZETEK</w:t>
      </w:r>
      <w:bookmarkEnd w:id="32"/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Ajánlatkérő a Kbt. 73. § (5) bekezdése szerint tájékoztatásként közli azoknak a szervezeteknek a nevét és elérhetőségét, amelyeknél az Ajánlattevők információt kérhetnek azokról a környezetvédelmi, szociális és munkajogi követelményekről, amelyeket a jogszabály(ok) vagy kötelezően alkalmazandó kollektív szerződés(ek), illetve a Kbt. 4. sz. mellékletben felsorolt környezetvédelmi, szociális és munkajogi rendelkezések írnak elő a tárgyi közbeszerzési eljárásban megkötendő szerződés(ek) teljesítése során. Ajánlatkérő a teljesítés helyével/helyeivel összefüggésben felhívja az Ajánlattevők figyelmét az eljárást megindító felhívás vonatkozó pontjára. </w:t>
      </w:r>
    </w:p>
    <w:p w:rsidR="002564AF" w:rsidRPr="00154A88" w:rsidRDefault="002564AF" w:rsidP="002564AF">
      <w:pPr>
        <w:widowControl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Előzőekkel összefüggésben Ajánlattevők az alábbi helyeken tájékozódhatnak:</w:t>
      </w:r>
    </w:p>
    <w:p w:rsidR="002564AF" w:rsidRPr="00154A88" w:rsidRDefault="002564AF" w:rsidP="002564AF">
      <w:pPr>
        <w:widowControl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autoSpaceDE/>
        <w:spacing w:line="240" w:lineRule="auto"/>
        <w:rPr>
          <w:rFonts w:ascii="Lucida Sans Unicode" w:hAnsi="Lucida Sans Unicode" w:cs="Lucida Sans Unicode"/>
          <w:sz w:val="20"/>
          <w:szCs w:val="20"/>
          <w:u w:val="single"/>
          <w:lang w:val="hu-HU"/>
        </w:rPr>
      </w:pPr>
      <w:r w:rsidRPr="00154A88">
        <w:rPr>
          <w:rFonts w:ascii="Lucida Sans Unicode" w:hAnsi="Lucida Sans Unicode" w:cs="Lucida Sans Unicode"/>
          <w:sz w:val="20"/>
          <w:szCs w:val="20"/>
          <w:u w:val="single"/>
          <w:lang w:val="hu-HU"/>
        </w:rPr>
        <w:t>Magyarország területére vonatkozó általános tájékoztatás</w:t>
      </w:r>
    </w:p>
    <w:p w:rsidR="002564AF" w:rsidRPr="00154A88" w:rsidRDefault="002564AF" w:rsidP="002564AF">
      <w:pPr>
        <w:widowControl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Nemzetgazdasági Minisztérium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Munkafelügyeleti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1054 Budapest, Kálmán Imre u. 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1369 Budapest, Pf.: 481.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+36-1-896-3002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+36-1-795-0884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</w:t>
      </w:r>
      <w:hyperlink r:id="rId12" w:history="1">
        <w:r w:rsidRPr="00154A88">
          <w:rPr>
            <w:rFonts w:ascii="Lucida Sans Unicode" w:eastAsia="Calibri" w:hAnsi="Lucida Sans Unicode" w:cs="Lucida Sans Unicode"/>
            <w:sz w:val="20"/>
            <w:szCs w:val="20"/>
            <w:lang w:val="hu-HU" w:eastAsia="en-US"/>
          </w:rPr>
          <w:t>munkafelugyeleti-foo@ngm.gov.hu</w:t>
        </w:r>
      </w:hyperlink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Nemzetgazdasági Minisztérium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Foglalkoztatás-felügyeleti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1054 Budapest, Kálmán Imre u. 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1369 Budapest, Pf.: 481.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+36-1-896-2902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+36-1-795-0880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foglalkoztatas.felugyeleti-foo@ngm.gov.hu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Emberi Erőforrások Minisztériuma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ügyekért és Társadalmi felzárkózásért felelős Államtitkárság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1054 Budapest, Báthory u. 10.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+36-1-795-3168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ugyfelszolgalat@emmi.gov.hu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Földművelésügyi Minisztérium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Környezetügyért, agrárfejlesztésért és hungarikumokért felelős Államtitkárság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1055 Budapest, Kossuth Lajos tér 11.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Postai cím: 1860 Budapest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+36-1-795-2000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+36-1-795-0200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info@fm.gov.hu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lastRenderedPageBreak/>
        <w:t>Országos Környezetvédelmi és Természetvédelmi Főfelügyelőség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1016 Budapest, Mészáros u. 58/a.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1539 Budapest, Pf.: 675.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+36-1-224-9100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+36-1-224-9163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orszagos@zoldhatosag.hu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 xml:space="preserve">Budapest főváros területére vonatkozó tájékoztatás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Budapest Főváros Kormányhivatala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1036 Budapest, Váradi u. 15.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1438 Budapest Pf. 520.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+36-1-216-2901, +36-1-323-3600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+36-1-323-3602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budapestfv-kh-mmszsz-mv@ommf.gov.hu,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budapestfv-kh-mmszsz@ommf.gov.hu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Budapest Főváros Kormányhivatala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1036 Budapest, Váradi u. 15.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1438 Budapest Pf. 520.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+36-1-216-2901, +36-1-323-3600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+36-1-323-3602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budapestfv-kh-mmszsz-mu@ommf.gov.hu,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budapestfv-kh-mmszsz@ommf.gov.hu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Budapest Főváros Kormányhivatala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1117 Budapest, Prielle Kornélia u. 4.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1365 Budapest 5. Pf. 167.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+36-1-896-2104, +36-1-896-0468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+36-1-237-4876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isz.igazgatosag@bfkh.hu, gyamhivatal.budapest@bfkh.gov.hu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Pest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1072 Budapest, Nagy Diófa u. 10-12.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+36-1-478-44000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kozepdunavolgyi@zoldhatosag.hu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lastRenderedPageBreak/>
        <w:t>Baranya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Baranya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7621 Pécs, Király u. 46.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7602 Pécs, Pf. 406/1.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+36-72-513-420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+36-72-539-099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baranya-kh-mmszsz-mv@ommf.gov.hu, baranya-kh-mmszsz@ommf.gov.hu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Baranya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7621 Pécs, Papnövelde u. 13-15.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7621 Pécs, Papnövelde u. 13-15.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+36-72-795-631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</w:t>
      </w: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ab/>
        <w:t xml:space="preserve"> szocgyam@baranya.gov.hu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Baranya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7621 Pécs, Papnövelde utca 13-15.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7602 Pf.: 412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+36-72-567-100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+36-72-567-103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</w:t>
      </w: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ab/>
        <w:t xml:space="preserve"> kornyezetvedelem@baranya.gov.hu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Bács-Kiskun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Bács-Kiskun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6000 Kecskemét, Klapka u. 34.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+36-76-795-725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+36-76-795-762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bacsk-kh-mmszsz@ommf.gov.hu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Bács-Kiskun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6000 Kecskemét, Deák Ferenc tér 5. (8. emelet)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+36-76-513-711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lastRenderedPageBreak/>
        <w:t>E-mail:</w:t>
      </w: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ab/>
        <w:t xml:space="preserve"> gyamhivatal@bkmkh.hu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Csongrád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6722 Szeged, Rákóczi 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6701 Szeged, Pf. 1096.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+36-62-553-060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vezeto@csmkh.hu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Békés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Békés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5600 Békéscsaba, Haán Lajos u. 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5600 Békéscsaba, Haán Lajos u. 3.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+36-66-529-440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+36-66-529-467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bekes-kh-mmszsz-mv@ommf.gov.hu, bekes-kh-mmszsz@ommf.gov.hu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Békés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5600 Békéscsaba József Attila u. 2-4.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5600 Békéscsaba József Attila u. 2-4.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+36-66-795-618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+36-66-530-299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gyamhivatal@bekeskh.hu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Békés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5700 Gyula Megyeház utca 5-7.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5700 Gyula Megyeház utca 5-7.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+36-66-362-944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+36-66-361-755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zoldhatosag@bekeskh.hu, korosvideki@zoldhatosag.hu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Borsod-Abaúj-Zemplén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Borsod-Abaúj-Zemplén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3530 Miskolc, Mindszent tér 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3501 Miskolc, Pf. 173.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lastRenderedPageBreak/>
        <w:t>Telefon: +36-46-560-010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+36-46-562-071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borsodaz-kh-mmszsz-mv@ommf.gov.hu,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borsodaz-kh-mmszsz@ommf.gov.hu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 </w:t>
      </w: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ab/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Borsod-Abaúj-Zemplén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3530 Miskolc, Mindszent tér 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3501 Miskolc, Pf. 173.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+36-46-500-570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+36-46-500-580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borsodaz-kh-mmszsz-mu@ommf.gov.hu,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borsodaz-kh-mmszsz@ommf.gov.hu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Borsod-Abaúj-Zemplén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3525 Miskolc, Dóczy J. u. 6. és 3525 Miskolc, Hősök tere 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+36-46-515-723, +36-46-515-710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+36-46-515-706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gyamugy@borsod.gov.hu, Laktam.bor@allamkincstar.gov.hu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Borsod-Abaúj-Zemplén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3530 Miskolc, Mindszent tér 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3501 Miskolc, Pf. 173.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+36-46-517-300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+36-46-517-399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eszakmagyarorszagi@zoldhatosag.hu, emkvf_titkarsag@emktvf.kvvm.hu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Csongrád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Csongrád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6722 Szeged, Rákóczi 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6701 Szeged, Pf. 1096.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+36-62-680-540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+36-62-680-541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csongrad-kh-mmszsz-mv@ommf.gov.hu,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csongrad-kh-mmszsz@ommf.gov.hu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Csongrád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lastRenderedPageBreak/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Gyámhivatal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6722 Szeged, Rákóczi 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6701 Szeged, Pf. 1096.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+36-62-562-616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+36-62-562-617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gyam@csmkh.hu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Csongrád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6722 Szeged, Rákóczi 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6701 Szeged, Pf. 1096.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+36-62-553-060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vezeto@csmkh.hu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Fejér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Fejér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8000 Székesfehérvár, Mátyás király körút 6.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8050 Székesfehérvár, Pf. 913.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+36-22-511-000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+36-22-316-577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fejer-kh-mmszsz-mv@ommf.gov.hu, fejer-kh-mmszsz@ommf.gov.hu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Fejér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8000 Székesfehérvár, Piactér 12-14.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+36-22-514-780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+36-22-526-943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gyamhivatal@fejer.gov.hu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Fejér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8000 Székesfehérvár, Hosszúsétatér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8000 Székesfehérvár, Hosszúsétatér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+36-22-514-301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+36-22-313-564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kozepdunantuli@zoldhatosag.hu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Győr-Moson-Sopron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Győr-Moson-Sopron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9022 Győr, Jókai utca 12.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9001 Győr, Pf. 601.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+36-96-795-871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+36-96-795-875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gyorms-kh-mmszsz-mv@ommf.gov.hu, gyorms-kh-mmszsz@ommf.gov.hu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Győr-Moson-Sopron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9022 Győr, Türr István u. 1.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+36-96-795-930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+36-96-795-915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gyamhivatal@gyorkozig.hu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Győr-Moson-Sopron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9021 Győr, Árpád út 28-32.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9021 Győr, Árpád út 28-32.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+36-96-524-007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+36-96-328-031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eszakdunantuli@zoldhatosag.hu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Hajdú-Bihar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Hajdú-Bihar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4024 Debrecen, Piac u. 42-48.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4002 Debrecen, Pf. 71.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+36-52-522-390, +36-52-413-784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+36-52-412-270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hajdubihar-kh-mmszsz-mv@ommf.gov.hu,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hajdubihar-kh-mmszsz@ommf.gov.hu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Hajdú-Bihar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4025 Debrecen, Erzsébet u. 25.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4002 Debrecen, Pf. 143.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+36-52-273-446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lastRenderedPageBreak/>
        <w:t>Fax: +36-52-249-351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gyamigazsagugy@hbmkh.hu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Hajdú-Bihar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4025 Debrecen, Hatvan u. 16.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4001 Debrecen, Pf. 27.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+36-52-511-000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+36-52-511-040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kornyezetvedelem@hbmkh.hu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Heves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Heves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3300 Eger, Szarvas tér 1.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3301 Eger, Pf. 133.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+36-36-511-960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+36-36-511-971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heves-kh-mmszsz-mv@ommf.gov.hu, heves-kh-mmszsz@ommf.gov.hu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Heves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3300 Eger, Kossuth Lajos utca 9.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3301 Eger, Pf.: 216.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+36-36-521-571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+36-36-521-529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gyamhivatal@heves.gov.hu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Borsod-Abaúj-Zemplén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3530 Miskolc, Mindszent tér 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3501 Miskolc, Pf. 173.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+36-46-517-300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+36-46-517-399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eszakmagyarorszagi@zoldhatosag.hu, emkvf_titkarsag@emktvf.kvvm.hu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Jász-Nagykun-Szolnok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Jász-Nagykun-Szolnok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5000 Szolnok, Kellner Gyula u. 2-4. III. emelet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lastRenderedPageBreak/>
        <w:t>Postacím: 5001 Szolnok, Pf. 183.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+36-56-510-840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+36-56-510-848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jasznsz-kh-mmszsz-mv@ommf.gov.hu, jasznsz-kh-mmszsz@ommf.gov.hu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Jász-Nagykun-Szolnok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5000 Szolnok, Ady Endre u. 35-37.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+36-56-51-203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gyamhivatal@jnszmkh.hu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Jász-Nagykun-Szolnok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5000 Szolnok, Boldog Sándor krt. 4.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5001 Szolnok, Pf. 183.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+36-56-523-423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kozeptiszavideki@zoldhatosag.hu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Komárom-Esztergom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Komárom-Esztergom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2800 Tatabánya, Bárdos László u. 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2801 Tatabánya, Pf. 128.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+36-34-512-470, +36-34-512-473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+36-34-512-477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komarome-kh-mmszsz-mv@ommf.gov.hu,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komarome-kh-mmszsz@ommf.gov.hu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Komárom-Esztergom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2800 Tatabánya, Bárdos L. u. 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+36-34-515-181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+36-34-515-199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gyamhivatal@kemkh.hu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Győr-Moson-Sopron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lastRenderedPageBreak/>
        <w:t>9021 Győr, Árpád út 28-32.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9021 Győr, Árpád út 28-32.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+36-96-524-007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+36-96-328-031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eszakdunantuli@zoldhatosag.hu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Nógrád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Nógrád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3100 Salgótarján, Múzeum 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3101 Salgótarján, Pf. 10.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+36-32-520-440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+36-32-520-449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nograd-kh-mmszsz-mv@ommf.gov.hu, nograd-kh-mmszsz@ommf.gov.hu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Nógrád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3100 Salgótarján, Rákóczi út 36.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3101 Salgótarján, Pf.: 176.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+36-32-620-125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harikf@igazsagugy.gov.hu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Pest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1072 Budapest, Nagy Diófa u. 10-12.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+36-1-478-44000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kozepdunavolgyi@zoldhatosag.hu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Pest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Pest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1135 Budapest, Lehel út 43-47.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1381 Budapest, Pf: 1265.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+36-1-236-3900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+36-1- 236-3999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pest-kh-mmszsz-mv@ommf.gov.hu, pest-kh-mmszsz@ommf.gov.hu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Pest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lastRenderedPageBreak/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1135 Budapest, Lehel út 43-47.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1381 Budapest, Pf: 1265.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+36-1-236-3900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+36-1- 236-3999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pest-kh-mmszsz-mu@ommf.gov.hu, pest-kh-mmszsz@ommf.gov.hu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Pest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1082 Budapest, Kisfaludy utca 9.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+36-1-460-2203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gyamhivatal@pmkh.hu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Pest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1072 Budapest, Nagy Diófa u. 10-12.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+36-1-478-44000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kozepdunavolgyi@zoldhatosag.hu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Somogy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Somogy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7400 Kaposvár, Damjanich u. 11-15.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7401 Kaposvár, Pf. 172.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+36-82-529-697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+36-82-529-691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somogy-kh-mmszsz-mv@ommf.gov.hu, somogy-kh-mmszsz@ommf.gov.hu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Somogy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7400, Kaposvár, Csokonai u. 3.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+36-82-502-693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hernadi.domonkos@somogy.gov.hu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Baranya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lastRenderedPageBreak/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7621 Pécs, Papnövelde utca 13-15.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7602 Pf.: 412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+36-72-567-100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+36-72-567-103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</w:t>
      </w: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ab/>
        <w:t xml:space="preserve"> kornyezetvedelem@baranya.gov.hu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Szabolcs-Szatmár-Bereg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Szabolcs-Szatmár-Bereg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4400 Nyíregyháza, Hősök tere 9.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4401 Nyíregyháza, Pf. 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+36-42-501-800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+36-42-501-809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szabolcsszb-kh-mmszsz-mv@ommf.gov.hu,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szabolcsszb-kh-mmszsz@ommf.gov.hu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 </w:t>
      </w: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ab/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Szabolcs-Szatmár-Bereg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Gyámhivatali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4400 Nyíregyháza, Hősök tere 5.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+36-42-599-382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+36-42-599-399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E-mail: szszbmkh.gyif@szabolcs.gov.hu, hozdik.laszlo@szszbmkh.hu </w:t>
      </w: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ab/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Szabolcs-Szatmár-Bereg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4400 Nyíregyháza, Kölcsey út 12.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4400 Nyíregyháza, Kölcsey út 12. Pf.: 246.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+36-42-598-930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+36-42-598-941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rozinka@ftvktvf.kvvm.hu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Tolna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Tolna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7100 Szekszárd, Dr. Szentgáli Gyula u. 2.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7101 Szekszárd, Pf. 470.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+36-74-529-780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Fax: +36-74-528-127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lastRenderedPageBreak/>
        <w:t>E-mail: tolna-kh-mmszsz-mv@ommf.gov.hu, tolna-kh-mmszsz@ommf.gov.hu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ab/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Tolna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7100 Szekszárd, Szent I. tér 11-13.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+36-74-501-273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+36-74-501-224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gyamhivatal@tmkh.gov.hu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Fejér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8000 Székesfehérvár, Hosszúsétatér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8000 Székesfehérvár, Hosszúsétatér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+36-22-514-301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+36-22-313-564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kozepdunantuli@zoldhatosag.hu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Vas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Vas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9700 Szombathely, Hargita u. 31.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9701 Szombathely, Pf. 243.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+36-94-522-610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+36-94-500-795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vas-kh-mmszsz-mv@ommf.gov.hu, vas-kh-mmszsz@ommf.gov.hu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Vas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9700 Szombathely, Széll K. u. 31-33.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+36-94-795-272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gyamhivatal@vas.gov.hu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Vas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9700 Szombathely, Vörösmarty u. 2.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9701 Szombathely Pf.:183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+36-94-5+36-700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+36-94-313-283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lastRenderedPageBreak/>
        <w:t>E-mail: nyugatdunantuli@zoldhatosag.hu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Veszprém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Veszprém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8200 Veszprém, Megyeház 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8210 Veszprém, Pf: 1020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+36-88-550-795, +36-88-550-790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+36-88-424-477/110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vemkh.munkavedelem@veszprem.gov.hu,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veszprem-kh-mmszsz@ommf.gov.hu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Veszprém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Gyámügyi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8200 Veszprém, Kossuth u. 10.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+36-88-579-450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-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Georgia" w:eastAsia="Calibri" w:hAnsi="Georgia" w:cs="Arial"/>
          <w:color w:val="40403D"/>
          <w:sz w:val="18"/>
          <w:szCs w:val="18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veszprem@igazsagugy.gov.hu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Fejér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8000 Székesfehérvár, Hosszúsétatér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8000 Székesfehérvár, Hosszúsétatér 1.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+36-22-514-301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+36-22-313-564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kozepdunantuli@zoldhatosag.hu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u w:val="single"/>
          <w:lang w:val="hu-HU" w:eastAsia="en-US"/>
        </w:rPr>
        <w:t>Zala megye területére vonatkozó tájékoztatás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Zala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Foglalkoztatási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Munkavédelmi és Munkaügyi Ellenőrzési Osztálya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8900 Zalaegerszeg, Mártírok útja 42-44.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8901 Zalaegerszeg, Pf. 266.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+36-92-549-374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+36-92-549-276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zala-kh-mmszsz-mv@ommf.gov.hu, zala-kh-mmszsz@ommf.gov.hu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Zala Megyei Kormányhivatal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Gyámügyi és Igazságügyi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Szociális és Gyámhivatali 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lastRenderedPageBreak/>
        <w:t>8900 Zalaegerszeg, Pintér Máté u. 22.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Postacím: -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+36-92-509-810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+36-92-549-087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gyamhivatal@zalakozig.hu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 xml:space="preserve">Vas Megyei Kormányhivatal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b/>
          <w:sz w:val="20"/>
          <w:szCs w:val="20"/>
          <w:lang w:val="hu-HU" w:eastAsia="en-US"/>
        </w:rPr>
        <w:t>Környezetvédelmi és Természetvédelmi Főosztály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 xml:space="preserve">9700 Szombathely, Vörösmarty u. 2. 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Postacím: 9701 Szombathely Pf.:183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Telefon: +36-94-5+36-700</w:t>
      </w:r>
    </w:p>
    <w:p w:rsidR="002564AF" w:rsidRPr="00154A88" w:rsidRDefault="002564AF" w:rsidP="002564AF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Fax: +36-94-313-283</w:t>
      </w:r>
    </w:p>
    <w:p w:rsidR="007B26CC" w:rsidRPr="00884277" w:rsidRDefault="002564AF" w:rsidP="000D5CD0">
      <w:pPr>
        <w:widowControl/>
        <w:suppressAutoHyphens w:val="0"/>
        <w:autoSpaceDE/>
        <w:spacing w:line="240" w:lineRule="auto"/>
        <w:rPr>
          <w:rFonts w:ascii="Lucida Sans Unicode" w:eastAsia="Calibri" w:hAnsi="Lucida Sans Unicode" w:cs="Lucida Sans Unicode"/>
          <w:b/>
          <w:sz w:val="20"/>
          <w:szCs w:val="22"/>
          <w:lang w:val="hu-HU" w:eastAsia="en-US"/>
        </w:rPr>
      </w:pPr>
      <w:r w:rsidRPr="00154A88">
        <w:rPr>
          <w:rFonts w:ascii="Lucida Sans Unicode" w:eastAsia="Calibri" w:hAnsi="Lucida Sans Unicode" w:cs="Lucida Sans Unicode"/>
          <w:sz w:val="20"/>
          <w:szCs w:val="20"/>
          <w:lang w:val="hu-HU" w:eastAsia="en-US"/>
        </w:rPr>
        <w:t>E-mail: nyugatdunantuli@zoldhatosag.hu</w:t>
      </w:r>
    </w:p>
    <w:sectPr w:rsidR="007B26CC" w:rsidRPr="00884277" w:rsidSect="00484F03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CF4" w:rsidRDefault="00B25CF4" w:rsidP="0039661C">
      <w:pPr>
        <w:spacing w:line="240" w:lineRule="auto"/>
      </w:pPr>
      <w:r>
        <w:separator/>
      </w:r>
    </w:p>
  </w:endnote>
  <w:endnote w:type="continuationSeparator" w:id="0">
    <w:p w:rsidR="00B25CF4" w:rsidRDefault="00B25CF4" w:rsidP="003966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_Futura Light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CF4" w:rsidRPr="00FD7B8C" w:rsidRDefault="00B25CF4" w:rsidP="00FD7B8C">
    <w:pPr>
      <w:pStyle w:val="llb"/>
      <w:jc w:val="center"/>
      <w:rPr>
        <w:rFonts w:ascii="Lucida Sans Unicode" w:hAnsi="Lucida Sans Unicode" w:cs="Lucida Sans Unicode"/>
        <w:sz w:val="16"/>
      </w:rPr>
    </w:pPr>
    <w:r w:rsidRPr="00657D12">
      <w:rPr>
        <w:rFonts w:ascii="Lucida Sans Unicode" w:hAnsi="Lucida Sans Unicode" w:cs="Lucida Sans Unicode"/>
        <w:b/>
        <w:sz w:val="16"/>
        <w:lang w:val="hu-HU"/>
      </w:rPr>
      <w:t xml:space="preserve">Oldal: </w:t>
    </w:r>
    <w:r w:rsidRPr="00657D12">
      <w:rPr>
        <w:rFonts w:ascii="Lucida Sans Unicode" w:hAnsi="Lucida Sans Unicode" w:cs="Lucida Sans Unicode"/>
        <w:b/>
        <w:sz w:val="16"/>
        <w:lang w:val="hu-HU"/>
      </w:rPr>
      <w:fldChar w:fldCharType="begin"/>
    </w:r>
    <w:r w:rsidRPr="00657D12">
      <w:rPr>
        <w:rFonts w:ascii="Lucida Sans Unicode" w:hAnsi="Lucida Sans Unicode" w:cs="Lucida Sans Unicode"/>
        <w:b/>
        <w:sz w:val="16"/>
        <w:lang w:val="hu-HU"/>
      </w:rPr>
      <w:instrText xml:space="preserve"> PAGE </w:instrText>
    </w:r>
    <w:r w:rsidRPr="00657D12">
      <w:rPr>
        <w:rFonts w:ascii="Lucida Sans Unicode" w:hAnsi="Lucida Sans Unicode" w:cs="Lucida Sans Unicode"/>
        <w:b/>
        <w:sz w:val="16"/>
        <w:lang w:val="hu-HU"/>
      </w:rPr>
      <w:fldChar w:fldCharType="separate"/>
    </w:r>
    <w:r w:rsidR="00850A50">
      <w:rPr>
        <w:rFonts w:ascii="Lucida Sans Unicode" w:hAnsi="Lucida Sans Unicode" w:cs="Lucida Sans Unicode"/>
        <w:b/>
        <w:noProof/>
        <w:sz w:val="16"/>
        <w:lang w:val="hu-HU"/>
      </w:rPr>
      <w:t>2</w:t>
    </w:r>
    <w:r w:rsidRPr="00657D12">
      <w:rPr>
        <w:rFonts w:ascii="Lucida Sans Unicode" w:hAnsi="Lucida Sans Unicode" w:cs="Lucida Sans Unicode"/>
        <w:sz w:val="16"/>
      </w:rPr>
      <w:fldChar w:fldCharType="end"/>
    </w:r>
    <w:r w:rsidRPr="00657D12">
      <w:rPr>
        <w:rFonts w:ascii="Lucida Sans Unicode" w:hAnsi="Lucida Sans Unicode" w:cs="Lucida Sans Unicode"/>
        <w:b/>
        <w:sz w:val="16"/>
        <w:lang w:val="hu-HU"/>
      </w:rPr>
      <w:t xml:space="preserve"> / </w:t>
    </w:r>
    <w:r w:rsidRPr="00657D12">
      <w:rPr>
        <w:rFonts w:ascii="Lucida Sans Unicode" w:hAnsi="Lucida Sans Unicode" w:cs="Lucida Sans Unicode"/>
        <w:b/>
        <w:sz w:val="16"/>
        <w:lang w:val="hu-HU"/>
      </w:rPr>
      <w:fldChar w:fldCharType="begin"/>
    </w:r>
    <w:r w:rsidRPr="00657D12">
      <w:rPr>
        <w:rFonts w:ascii="Lucida Sans Unicode" w:hAnsi="Lucida Sans Unicode" w:cs="Lucida Sans Unicode"/>
        <w:b/>
        <w:sz w:val="16"/>
        <w:lang w:val="hu-HU"/>
      </w:rPr>
      <w:instrText xml:space="preserve"> NUMPAGES </w:instrText>
    </w:r>
    <w:r w:rsidRPr="00657D12">
      <w:rPr>
        <w:rFonts w:ascii="Lucida Sans Unicode" w:hAnsi="Lucida Sans Unicode" w:cs="Lucida Sans Unicode"/>
        <w:b/>
        <w:sz w:val="16"/>
        <w:lang w:val="hu-HU"/>
      </w:rPr>
      <w:fldChar w:fldCharType="separate"/>
    </w:r>
    <w:r w:rsidR="00850A50">
      <w:rPr>
        <w:rFonts w:ascii="Lucida Sans Unicode" w:hAnsi="Lucida Sans Unicode" w:cs="Lucida Sans Unicode"/>
        <w:b/>
        <w:noProof/>
        <w:sz w:val="16"/>
        <w:lang w:val="hu-HU"/>
      </w:rPr>
      <w:t>40</w:t>
    </w:r>
    <w:r w:rsidRPr="00657D12">
      <w:rPr>
        <w:rFonts w:ascii="Lucida Sans Unicode" w:hAnsi="Lucida Sans Unicode" w:cs="Lucida Sans Unicode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0232259"/>
      <w:docPartObj>
        <w:docPartGallery w:val="Page Numbers (Bottom of Page)"/>
        <w:docPartUnique/>
      </w:docPartObj>
    </w:sdtPr>
    <w:sdtEndPr>
      <w:rPr>
        <w:rFonts w:ascii="Lucida Sans Unicode" w:hAnsi="Lucida Sans Unicode" w:cs="Lucida Sans Unicode"/>
        <w:sz w:val="16"/>
      </w:rPr>
    </w:sdtEndPr>
    <w:sdtContent>
      <w:p w:rsidR="00B25CF4" w:rsidRPr="00FD7B8C" w:rsidRDefault="00B25CF4" w:rsidP="00FD7B8C">
        <w:pPr>
          <w:pStyle w:val="llb"/>
          <w:jc w:val="center"/>
          <w:rPr>
            <w:rFonts w:ascii="Lucida Sans Unicode" w:hAnsi="Lucida Sans Unicode" w:cs="Lucida Sans Unicode"/>
            <w:sz w:val="16"/>
          </w:rPr>
        </w:pPr>
        <w:r w:rsidRPr="00615637">
          <w:rPr>
            <w:rFonts w:ascii="Lucida Sans Unicode" w:hAnsi="Lucida Sans Unicode" w:cs="Lucida Sans Unicode"/>
            <w:b/>
            <w:sz w:val="16"/>
            <w:lang w:val="hu-HU"/>
          </w:rPr>
          <w:t xml:space="preserve">Oldal: </w:t>
        </w:r>
        <w:r w:rsidRPr="00615637">
          <w:rPr>
            <w:rFonts w:ascii="Lucida Sans Unicode" w:hAnsi="Lucida Sans Unicode" w:cs="Lucida Sans Unicode"/>
            <w:b/>
            <w:sz w:val="16"/>
            <w:lang w:val="hu-HU"/>
          </w:rPr>
          <w:fldChar w:fldCharType="begin"/>
        </w:r>
        <w:r w:rsidRPr="00615637">
          <w:rPr>
            <w:rFonts w:ascii="Lucida Sans Unicode" w:hAnsi="Lucida Sans Unicode" w:cs="Lucida Sans Unicode"/>
            <w:b/>
            <w:sz w:val="16"/>
            <w:lang w:val="hu-HU"/>
          </w:rPr>
          <w:instrText xml:space="preserve"> PAGE </w:instrText>
        </w:r>
        <w:r w:rsidRPr="00615637">
          <w:rPr>
            <w:rFonts w:ascii="Lucida Sans Unicode" w:hAnsi="Lucida Sans Unicode" w:cs="Lucida Sans Unicode"/>
            <w:b/>
            <w:sz w:val="16"/>
            <w:lang w:val="hu-HU"/>
          </w:rPr>
          <w:fldChar w:fldCharType="separate"/>
        </w:r>
        <w:r w:rsidR="00850A50">
          <w:rPr>
            <w:rFonts w:ascii="Lucida Sans Unicode" w:hAnsi="Lucida Sans Unicode" w:cs="Lucida Sans Unicode"/>
            <w:b/>
            <w:noProof/>
            <w:sz w:val="16"/>
            <w:lang w:val="hu-HU"/>
          </w:rPr>
          <w:t>22</w:t>
        </w:r>
        <w:r w:rsidRPr="00615637">
          <w:rPr>
            <w:rFonts w:ascii="Lucida Sans Unicode" w:hAnsi="Lucida Sans Unicode" w:cs="Lucida Sans Unicode"/>
            <w:sz w:val="16"/>
          </w:rPr>
          <w:fldChar w:fldCharType="end"/>
        </w:r>
        <w:r w:rsidRPr="00615637">
          <w:rPr>
            <w:rFonts w:ascii="Lucida Sans Unicode" w:hAnsi="Lucida Sans Unicode" w:cs="Lucida Sans Unicode"/>
            <w:b/>
            <w:sz w:val="16"/>
            <w:lang w:val="hu-HU"/>
          </w:rPr>
          <w:t xml:space="preserve"> / </w:t>
        </w:r>
        <w:r w:rsidRPr="00615637">
          <w:rPr>
            <w:rFonts w:ascii="Lucida Sans Unicode" w:hAnsi="Lucida Sans Unicode" w:cs="Lucida Sans Unicode"/>
            <w:b/>
            <w:sz w:val="16"/>
            <w:lang w:val="hu-HU"/>
          </w:rPr>
          <w:fldChar w:fldCharType="begin"/>
        </w:r>
        <w:r w:rsidRPr="00615637">
          <w:rPr>
            <w:rFonts w:ascii="Lucida Sans Unicode" w:hAnsi="Lucida Sans Unicode" w:cs="Lucida Sans Unicode"/>
            <w:b/>
            <w:sz w:val="16"/>
            <w:lang w:val="hu-HU"/>
          </w:rPr>
          <w:instrText xml:space="preserve"> NUMPAGES </w:instrText>
        </w:r>
        <w:r w:rsidRPr="00615637">
          <w:rPr>
            <w:rFonts w:ascii="Lucida Sans Unicode" w:hAnsi="Lucida Sans Unicode" w:cs="Lucida Sans Unicode"/>
            <w:b/>
            <w:sz w:val="16"/>
            <w:lang w:val="hu-HU"/>
          </w:rPr>
          <w:fldChar w:fldCharType="separate"/>
        </w:r>
        <w:r w:rsidR="00850A50">
          <w:rPr>
            <w:rFonts w:ascii="Lucida Sans Unicode" w:hAnsi="Lucida Sans Unicode" w:cs="Lucida Sans Unicode"/>
            <w:b/>
            <w:noProof/>
            <w:sz w:val="16"/>
            <w:lang w:val="hu-HU"/>
          </w:rPr>
          <w:t>41</w:t>
        </w:r>
        <w:r w:rsidRPr="00615637">
          <w:rPr>
            <w:rFonts w:ascii="Lucida Sans Unicode" w:hAnsi="Lucida Sans Unicode" w:cs="Lucida Sans Unicode"/>
            <w:sz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5CF4" w:rsidRDefault="00B25CF4" w:rsidP="00615637">
    <w:pPr>
      <w:pStyle w:val="llb"/>
      <w:jc w:val="center"/>
    </w:pPr>
    <w:r w:rsidRPr="00615637">
      <w:rPr>
        <w:rFonts w:ascii="Lucida Sans Unicode" w:hAnsi="Lucida Sans Unicode" w:cs="Lucida Sans Unicode"/>
        <w:b/>
        <w:sz w:val="16"/>
        <w:lang w:val="hu-HU"/>
      </w:rPr>
      <w:t xml:space="preserve">Oldal: </w:t>
    </w:r>
    <w:r w:rsidRPr="00615637">
      <w:rPr>
        <w:rFonts w:ascii="Lucida Sans Unicode" w:hAnsi="Lucida Sans Unicode" w:cs="Lucida Sans Unicode"/>
        <w:b/>
        <w:sz w:val="16"/>
        <w:lang w:val="hu-HU"/>
      </w:rPr>
      <w:fldChar w:fldCharType="begin"/>
    </w:r>
    <w:r w:rsidRPr="00615637">
      <w:rPr>
        <w:rFonts w:ascii="Lucida Sans Unicode" w:hAnsi="Lucida Sans Unicode" w:cs="Lucida Sans Unicode"/>
        <w:b/>
        <w:sz w:val="16"/>
        <w:lang w:val="hu-HU"/>
      </w:rPr>
      <w:instrText xml:space="preserve"> PAGE </w:instrText>
    </w:r>
    <w:r w:rsidRPr="00615637">
      <w:rPr>
        <w:rFonts w:ascii="Lucida Sans Unicode" w:hAnsi="Lucida Sans Unicode" w:cs="Lucida Sans Unicode"/>
        <w:b/>
        <w:sz w:val="16"/>
        <w:lang w:val="hu-HU"/>
      </w:rPr>
      <w:fldChar w:fldCharType="separate"/>
    </w:r>
    <w:r w:rsidR="00850A50">
      <w:rPr>
        <w:rFonts w:ascii="Lucida Sans Unicode" w:hAnsi="Lucida Sans Unicode" w:cs="Lucida Sans Unicode"/>
        <w:b/>
        <w:noProof/>
        <w:sz w:val="16"/>
        <w:lang w:val="hu-HU"/>
      </w:rPr>
      <w:t>25</w:t>
    </w:r>
    <w:r w:rsidRPr="00615637">
      <w:rPr>
        <w:rFonts w:ascii="Lucida Sans Unicode" w:hAnsi="Lucida Sans Unicode" w:cs="Lucida Sans Unicode"/>
        <w:sz w:val="16"/>
      </w:rPr>
      <w:fldChar w:fldCharType="end"/>
    </w:r>
    <w:r w:rsidRPr="00615637">
      <w:rPr>
        <w:rFonts w:ascii="Lucida Sans Unicode" w:hAnsi="Lucida Sans Unicode" w:cs="Lucida Sans Unicode"/>
        <w:b/>
        <w:sz w:val="16"/>
        <w:lang w:val="hu-HU"/>
      </w:rPr>
      <w:t xml:space="preserve"> / </w:t>
    </w:r>
    <w:r w:rsidRPr="00615637">
      <w:rPr>
        <w:rFonts w:ascii="Lucida Sans Unicode" w:hAnsi="Lucida Sans Unicode" w:cs="Lucida Sans Unicode"/>
        <w:b/>
        <w:sz w:val="16"/>
        <w:lang w:val="hu-HU"/>
      </w:rPr>
      <w:fldChar w:fldCharType="begin"/>
    </w:r>
    <w:r w:rsidRPr="00615637">
      <w:rPr>
        <w:rFonts w:ascii="Lucida Sans Unicode" w:hAnsi="Lucida Sans Unicode" w:cs="Lucida Sans Unicode"/>
        <w:b/>
        <w:sz w:val="16"/>
        <w:lang w:val="hu-HU"/>
      </w:rPr>
      <w:instrText xml:space="preserve"> NUMPAGES </w:instrText>
    </w:r>
    <w:r w:rsidRPr="00615637">
      <w:rPr>
        <w:rFonts w:ascii="Lucida Sans Unicode" w:hAnsi="Lucida Sans Unicode" w:cs="Lucida Sans Unicode"/>
        <w:b/>
        <w:sz w:val="16"/>
        <w:lang w:val="hu-HU"/>
      </w:rPr>
      <w:fldChar w:fldCharType="separate"/>
    </w:r>
    <w:r w:rsidR="00850A50">
      <w:rPr>
        <w:rFonts w:ascii="Lucida Sans Unicode" w:hAnsi="Lucida Sans Unicode" w:cs="Lucida Sans Unicode"/>
        <w:b/>
        <w:noProof/>
        <w:sz w:val="16"/>
        <w:lang w:val="hu-HU"/>
      </w:rPr>
      <w:t>41</w:t>
    </w:r>
    <w:r w:rsidRPr="00615637">
      <w:rPr>
        <w:rFonts w:ascii="Lucida Sans Unicode" w:hAnsi="Lucida Sans Unicode" w:cs="Lucida Sans Unicode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CF4" w:rsidRDefault="00B25CF4" w:rsidP="0039661C">
      <w:pPr>
        <w:spacing w:line="240" w:lineRule="auto"/>
      </w:pPr>
      <w:r>
        <w:separator/>
      </w:r>
    </w:p>
  </w:footnote>
  <w:footnote w:type="continuationSeparator" w:id="0">
    <w:p w:rsidR="00B25CF4" w:rsidRDefault="00B25CF4" w:rsidP="0039661C">
      <w:pPr>
        <w:spacing w:line="240" w:lineRule="auto"/>
      </w:pPr>
      <w:r>
        <w:continuationSeparator/>
      </w:r>
    </w:p>
  </w:footnote>
  <w:footnote w:id="1">
    <w:p w:rsidR="00B25CF4" w:rsidRPr="00E10A72" w:rsidRDefault="00B25CF4" w:rsidP="00EA4217">
      <w:pPr>
        <w:pStyle w:val="Lbjegyzetszveg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Style w:val="Lbjegyzet-hivatkozs"/>
          <w:rFonts w:ascii="Lucida Sans Unicode" w:hAnsi="Lucida Sans Unicode" w:cs="Lucida Sans Unicode"/>
          <w:sz w:val="16"/>
          <w:szCs w:val="16"/>
          <w:lang w:val="hu-HU"/>
        </w:rPr>
        <w:footnoteRef/>
      </w: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 </w:t>
      </w:r>
      <w:r w:rsidRPr="00E10A72">
        <w:rPr>
          <w:rFonts w:ascii="Lucida Sans Unicode" w:hAnsi="Lucida Sans Unicode" w:cs="Lucida Sans Unicode"/>
          <w:b/>
          <w:sz w:val="16"/>
          <w:szCs w:val="16"/>
          <w:lang w:val="hu-HU"/>
        </w:rPr>
        <w:t xml:space="preserve">Szabályozott tőzsde </w:t>
      </w: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>alatt a tőkepiacról szóló 2001. évi CXX. törvény 5. § (1) bekezdés 114. pontjában meghatározott szabályozott piacot kell érteni.</w:t>
      </w:r>
    </w:p>
  </w:footnote>
  <w:footnote w:id="2">
    <w:p w:rsidR="00B25CF4" w:rsidRPr="00E10A72" w:rsidRDefault="00B25CF4" w:rsidP="00EA4217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Style w:val="Lbjegyzet-hivatkozs"/>
          <w:rFonts w:ascii="Lucida Sans Unicode" w:hAnsi="Lucida Sans Unicode" w:cs="Lucida Sans Unicode"/>
          <w:sz w:val="16"/>
          <w:szCs w:val="16"/>
          <w:lang w:val="hu-HU"/>
        </w:rPr>
        <w:footnoteRef/>
      </w: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 </w:t>
      </w:r>
      <w:r w:rsidRPr="00E10A72">
        <w:rPr>
          <w:rFonts w:ascii="Lucida Sans Unicode" w:hAnsi="Lucida Sans Unicode" w:cs="Lucida Sans Unicode"/>
          <w:b/>
          <w:sz w:val="16"/>
          <w:szCs w:val="16"/>
          <w:lang w:val="hu-HU"/>
        </w:rPr>
        <w:t>A</w:t>
      </w: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 </w:t>
      </w:r>
      <w:r w:rsidRPr="00E10A72">
        <w:rPr>
          <w:rFonts w:ascii="Lucida Sans Unicode" w:hAnsi="Lucida Sans Unicode" w:cs="Lucida Sans Unicode"/>
          <w:b/>
          <w:bCs/>
          <w:color w:val="000000"/>
          <w:sz w:val="16"/>
          <w:szCs w:val="16"/>
          <w:lang w:val="hu-HU"/>
        </w:rPr>
        <w:t>2007. évi CXXXVI. törvény 3. § r) pontja szerinti definiált</w:t>
      </w:r>
      <w:r w:rsidRPr="00E10A72">
        <w:rPr>
          <w:rFonts w:ascii="Lucida Sans Unicode" w:hAnsi="Lucida Sans Unicode" w:cs="Lucida Sans Unicode"/>
          <w:color w:val="000000"/>
          <w:sz w:val="16"/>
          <w:szCs w:val="16"/>
          <w:lang w:val="hu-HU"/>
        </w:rPr>
        <w:t xml:space="preserve"> </w:t>
      </w:r>
      <w:r w:rsidRPr="00E10A72">
        <w:rPr>
          <w:rFonts w:ascii="Lucida Sans Unicode" w:hAnsi="Lucida Sans Unicode" w:cs="Lucida Sans Unicode"/>
          <w:b/>
          <w:color w:val="000000"/>
          <w:sz w:val="16"/>
          <w:szCs w:val="16"/>
          <w:lang w:val="hu-HU"/>
        </w:rPr>
        <w:t>tényleges tulajdonos</w:t>
      </w:r>
      <w:r w:rsidRPr="00E10A72">
        <w:rPr>
          <w:rFonts w:ascii="Lucida Sans Unicode" w:hAnsi="Lucida Sans Unicode" w:cs="Lucida Sans Unicode"/>
          <w:color w:val="000000"/>
          <w:sz w:val="16"/>
          <w:szCs w:val="16"/>
          <w:lang w:val="hu-HU"/>
        </w:rPr>
        <w:t>:</w:t>
      </w:r>
    </w:p>
    <w:p w:rsidR="00B25CF4" w:rsidRPr="00E10A72" w:rsidRDefault="00B25CF4" w:rsidP="00EA4217">
      <w:pPr>
        <w:pStyle w:val="Lbjegyzetszveg"/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  <w:t>ra) az a természetes személy, aki jogi személyben vagy jogi személyiséggel nem rendelkező szervezetben közvetlenül vagy – a Polgári Törvénykönyvről szóló 2013. évi V. törvény (a továbbiakban: Ptk.) 8:2. § (4) bekezdésében meghatározott módon – közvetve a szavazati jogok vagy a tulajdoni hányad legalább huszonöt százalékával rendelkezik, ha a jogi személy vagy jogi személyiséggel nem rendelkező szervezet nem a szabályozott piacon jegyzett társaság, amelyre a közösségi jogi szabályozással vagy azzal egyenértékű nemzetközi előírásokkal összhangban lévő közzétételi követelmények vonatkoznak,</w:t>
      </w:r>
    </w:p>
    <w:p w:rsidR="00B25CF4" w:rsidRPr="00E10A72" w:rsidRDefault="00B25CF4" w:rsidP="00EA4217">
      <w:pPr>
        <w:pStyle w:val="Lbjegyzetszveg"/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  <w:t>rb) az a természetes személy, aki jogi személyben vagy jogi személyiséggel nem rendelkező szervezetben – a Ptk. 8:2. § (2) bekezdésében meghatározott – meghatározó befolyással rendelkezik,</w:t>
      </w:r>
    </w:p>
    <w:p w:rsidR="00B25CF4" w:rsidRPr="00E10A72" w:rsidRDefault="00B25CF4" w:rsidP="00EA4217">
      <w:pPr>
        <w:pStyle w:val="Lbjegyzetszveg"/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  <w:t>rc) az a természetes személy, akinek megbízásából valamely ügyleti megbízást végrehajtanak,</w:t>
      </w:r>
    </w:p>
    <w:p w:rsidR="00B25CF4" w:rsidRPr="00E10A72" w:rsidRDefault="00B25CF4" w:rsidP="00EA4217">
      <w:pPr>
        <w:pStyle w:val="Lbjegyzetszveg"/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  <w:t>rd) alapítványok esetében az a természetes személy,</w:t>
      </w:r>
    </w:p>
    <w:p w:rsidR="00B25CF4" w:rsidRPr="00E10A72" w:rsidRDefault="00B25CF4" w:rsidP="00EA4217">
      <w:pPr>
        <w:pStyle w:val="Lbjegyzetszveg"/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  <w:t>1. aki az alapítvány vagyona legalább huszonöt százalékának a kedvezményezettje, ha a leendő kedvezményezetteket már meghatározták,</w:t>
      </w:r>
    </w:p>
    <w:p w:rsidR="00B25CF4" w:rsidRPr="00E10A72" w:rsidRDefault="00B25CF4" w:rsidP="00EA4217">
      <w:pPr>
        <w:pStyle w:val="Lbjegyzetszveg"/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  <w:t>2. akinek érdekében az alapítványt létrehozták, illetve működtetik, ha a kedvezményezetteket még nem határozták meg, vagy</w:t>
      </w:r>
    </w:p>
    <w:p w:rsidR="00B25CF4" w:rsidRPr="00EA4217" w:rsidRDefault="00B25CF4" w:rsidP="00EA4217">
      <w:pPr>
        <w:pStyle w:val="Lbjegyzetszveg"/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  <w:t>3. aki tagja az alapítvány kezelő szervének, vagy meghatározó befolyást gyakorol az alapítvány vagyonának legalább huszonöt százaléka felett, illetve az alapítván</w:t>
      </w:r>
      <w:r>
        <w:rPr>
          <w:rFonts w:ascii="Lucida Sans Unicode" w:hAnsi="Lucida Sans Unicode" w:cs="Lucida Sans Unicode"/>
          <w:bCs/>
          <w:iCs/>
          <w:color w:val="000000"/>
          <w:sz w:val="16"/>
          <w:szCs w:val="16"/>
          <w:lang w:val="hu-HU"/>
        </w:rPr>
        <w:t>y képviseletében eljár, (…)</w:t>
      </w:r>
    </w:p>
  </w:footnote>
  <w:footnote w:id="3"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Style w:val="Lbjegyzet-karakterek"/>
          <w:rFonts w:ascii="Lucida Sans Unicode" w:hAnsi="Lucida Sans Unicode" w:cs="Lucida Sans Unicode"/>
          <w:sz w:val="16"/>
          <w:szCs w:val="16"/>
          <w:lang w:val="hu-HU"/>
        </w:rPr>
        <w:footnoteRef/>
      </w: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 A kis- és középvállalkozások meghatározása a 2004. évi XXXIV. törvény 3. §-a alapján:</w:t>
      </w:r>
    </w:p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3. § (1) KKV-nak minősül az a vállalkozás, amelynek  </w:t>
      </w:r>
    </w:p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a) összes foglalkoztatotti létszáma 250 főnél kevesebb, és </w:t>
      </w:r>
    </w:p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b) éves nettó árbevétele legfeljebb 50 millió eurónak megfelelő forintösszeg, vagy mérlegfőösszege legfeljebb 43 millió eurónak megfelelő forintösszeg. </w:t>
      </w:r>
    </w:p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(2) A KKV kategórián belül kisvállalkozásnak minősül az a vállalkozás, amelynek </w:t>
      </w:r>
    </w:p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a) összes foglalkoztatotti létszáma 50 főnél kevesebb, és </w:t>
      </w:r>
    </w:p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b) éves nettó árbevétele vagy mérlegfőösszege legfeljebb 10 millió eurónak megfelelő forintösszeg. </w:t>
      </w:r>
    </w:p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(3) A KKV kategórián belül mikrovállalkozásnak minősül az a vállalkozás, amelynek </w:t>
      </w:r>
    </w:p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a) összes foglalkoztatotti létszáma 10 főnél kevesebb, és </w:t>
      </w:r>
    </w:p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b) éves nettó árbevétele vagy mérlegfőösszege legfeljebb 2 millió eurónak megfelelő forintösszeg. </w:t>
      </w:r>
    </w:p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(4) Nem minősül KKV-nak az a vállalkozás, amelyben az állam vagy az önkormányzat közvetlen vagy közvetett tulajdoni részesedése - tőke vagy szavazati joga alapján - külön-külön vagy együttesen meghaladja a 25%-ot. </w:t>
      </w:r>
    </w:p>
    <w:p w:rsidR="00B25CF4" w:rsidRPr="00E10A72" w:rsidRDefault="00B25CF4" w:rsidP="001C543D">
      <w:pPr>
        <w:spacing w:line="240" w:lineRule="auto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>(5) A (4) bekezdésben foglalt korlátozó rendelkezést nem kell alkalmazni a 19. § 1. pontjában meghatározott befektetők részesedése esetében.</w:t>
      </w:r>
    </w:p>
    <w:p w:rsidR="00B25CF4" w:rsidRPr="00E10A72" w:rsidRDefault="00B25CF4" w:rsidP="001C543D">
      <w:pPr>
        <w:pStyle w:val="Lbjegyzetszveg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>(6) Ahol jogszabály KKV-t, mikro-, kis- és középvállalkozást, illetve kis- és középvállalkozást említ, azon - ha törvény másként nem rendelkezik az e törvény szerinti KKV-t kell érteni.</w:t>
      </w:r>
    </w:p>
  </w:footnote>
  <w:footnote w:id="4">
    <w:p w:rsidR="00B25CF4" w:rsidRPr="002A2165" w:rsidRDefault="00B25CF4">
      <w:pPr>
        <w:pStyle w:val="Lbjegyzetszveg"/>
        <w:rPr>
          <w:rFonts w:ascii="Lucida Sans Unicode" w:hAnsi="Lucida Sans Unicode" w:cs="Lucida Sans Unicode"/>
          <w:lang w:val="hu-HU"/>
        </w:rPr>
      </w:pPr>
      <w:r w:rsidRPr="002A2165">
        <w:rPr>
          <w:rStyle w:val="Lbjegyzet-hivatkozs"/>
          <w:rFonts w:ascii="Lucida Sans Unicode" w:hAnsi="Lucida Sans Unicode" w:cs="Lucida Sans Unicode"/>
          <w:sz w:val="16"/>
        </w:rPr>
        <w:footnoteRef/>
      </w:r>
      <w:r w:rsidRPr="002A2165">
        <w:rPr>
          <w:rFonts w:ascii="Lucida Sans Unicode" w:hAnsi="Lucida Sans Unicode" w:cs="Lucida Sans Unicode"/>
          <w:sz w:val="16"/>
        </w:rPr>
        <w:t xml:space="preserve"> </w:t>
      </w:r>
      <w:r w:rsidRPr="002A2165">
        <w:rPr>
          <w:rFonts w:ascii="Lucida Sans Unicode" w:hAnsi="Lucida Sans Unicode" w:cs="Lucida Sans Unicode"/>
          <w:sz w:val="16"/>
          <w:lang w:val="hu-HU"/>
        </w:rPr>
        <w:t xml:space="preserve">Jelen minta kitöltése és benyújtása kizárólag abban az esetben szükséges, amennyiben ajánlattevő a Kbt. 65. § (7) bekezdése alapján más szervezet(ek)/személy(ek) kapacitására kíván támaszkodni a szerződés teljesítésére való alkalmasság igazolása céljából. </w:t>
      </w:r>
    </w:p>
  </w:footnote>
  <w:footnote w:id="5">
    <w:p w:rsidR="00B25CF4" w:rsidRDefault="00B25CF4" w:rsidP="00463C2C">
      <w:pPr>
        <w:pStyle w:val="Lbjegyzetszveg"/>
        <w:rPr>
          <w:rFonts w:ascii="Lucida Sans Unicode" w:hAnsi="Lucida Sans Unicode" w:cs="Lucida Sans Unicode"/>
          <w:sz w:val="16"/>
          <w:szCs w:val="16"/>
          <w:lang w:val="hu-HU"/>
        </w:rPr>
      </w:pPr>
      <w:r>
        <w:rPr>
          <w:rStyle w:val="Lbjegyzet-hivatkozs"/>
          <w:rFonts w:ascii="Lucida Sans Unicode" w:hAnsi="Lucida Sans Unicode" w:cs="Lucida Sans Unicode"/>
          <w:sz w:val="16"/>
          <w:szCs w:val="16"/>
          <w:lang w:val="hu-HU"/>
        </w:rPr>
        <w:footnoteRef/>
      </w:r>
      <w:r>
        <w:rPr>
          <w:rFonts w:ascii="Lucida Sans Unicode" w:hAnsi="Lucida Sans Unicode" w:cs="Lucida Sans Unicode"/>
          <w:sz w:val="16"/>
          <w:szCs w:val="16"/>
          <w:lang w:val="hu-HU"/>
        </w:rPr>
        <w:t xml:space="preserve"> </w:t>
      </w:r>
      <w:r>
        <w:rPr>
          <w:rFonts w:ascii="Lucida Sans Unicode" w:hAnsi="Lucida Sans Unicode" w:cs="Lucida Sans Unicode"/>
          <w:b/>
          <w:sz w:val="16"/>
          <w:szCs w:val="16"/>
          <w:lang w:val="hu-HU"/>
        </w:rPr>
        <w:t>A megfelelő részt jól látható módon meg kell jelölni.</w:t>
      </w:r>
    </w:p>
  </w:footnote>
  <w:footnote w:id="6">
    <w:p w:rsidR="00B25CF4" w:rsidRPr="00E10A72" w:rsidRDefault="00B25CF4" w:rsidP="00463C2C">
      <w:pPr>
        <w:pStyle w:val="Lbjegyzetszveg"/>
        <w:rPr>
          <w:rFonts w:ascii="Lucida Sans Unicode" w:hAnsi="Lucida Sans Unicode" w:cs="Lucida Sans Unicode"/>
          <w:sz w:val="16"/>
          <w:szCs w:val="16"/>
          <w:lang w:val="hu-HU"/>
        </w:rPr>
      </w:pPr>
      <w:r w:rsidRPr="00E10A72">
        <w:rPr>
          <w:rStyle w:val="Lbjegyzet-hivatkozs"/>
          <w:rFonts w:ascii="Lucida Sans Unicode" w:hAnsi="Lucida Sans Unicode" w:cs="Lucida Sans Unicode"/>
          <w:sz w:val="16"/>
          <w:szCs w:val="16"/>
          <w:lang w:val="hu-HU"/>
        </w:rPr>
        <w:footnoteRef/>
      </w:r>
      <w:r w:rsidRPr="00E10A72">
        <w:rPr>
          <w:rFonts w:ascii="Lucida Sans Unicode" w:hAnsi="Lucida Sans Unicode" w:cs="Lucida Sans Unicode"/>
          <w:sz w:val="16"/>
          <w:szCs w:val="16"/>
          <w:lang w:val="hu-HU"/>
        </w:rPr>
        <w:t xml:space="preserve"> Kérjük, az egyes megjelölt referenciamunkákat oly módon bemutatni, hogy a felhívásban meghatározott alkalmasság egyértelműen elbírálható legyen!</w:t>
      </w:r>
    </w:p>
  </w:footnote>
  <w:footnote w:id="7">
    <w:p w:rsidR="00B25CF4" w:rsidRDefault="00B25CF4" w:rsidP="00463C2C">
      <w:pPr>
        <w:pStyle w:val="Lbjegyzetszveg"/>
        <w:rPr>
          <w:rFonts w:ascii="Lucida Sans Unicode" w:hAnsi="Lucida Sans Unicode" w:cs="Lucida Sans Unicode"/>
          <w:sz w:val="16"/>
          <w:szCs w:val="16"/>
          <w:lang w:val="hu-HU"/>
        </w:rPr>
      </w:pPr>
      <w:r>
        <w:rPr>
          <w:rStyle w:val="Lbjegyzet-hivatkozs"/>
          <w:rFonts w:ascii="Lucida Sans Unicode" w:hAnsi="Lucida Sans Unicode" w:cs="Lucida Sans Unicode"/>
          <w:sz w:val="16"/>
          <w:szCs w:val="16"/>
        </w:rPr>
        <w:footnoteRef/>
      </w:r>
      <w:r>
        <w:rPr>
          <w:rFonts w:ascii="Lucida Sans Unicode" w:hAnsi="Lucida Sans Unicode" w:cs="Lucida Sans Unicode"/>
          <w:sz w:val="16"/>
          <w:szCs w:val="16"/>
          <w:lang w:val="hu-HU"/>
        </w:rPr>
        <w:t xml:space="preserve"> </w:t>
      </w:r>
      <w:r>
        <w:rPr>
          <w:rFonts w:ascii="Lucida Sans Unicode" w:hAnsi="Lucida Sans Unicode" w:cs="Lucida Sans Unicode"/>
          <w:b/>
          <w:sz w:val="16"/>
          <w:szCs w:val="16"/>
          <w:lang w:val="hu-HU"/>
        </w:rPr>
        <w:t>A megfelelő részt jól látható módon meg kell jelölni.</w:t>
      </w:r>
    </w:p>
  </w:footnote>
  <w:footnote w:id="8">
    <w:p w:rsidR="00B25CF4" w:rsidRPr="00410957" w:rsidRDefault="00B25CF4" w:rsidP="00B25CF4">
      <w:pPr>
        <w:pStyle w:val="Lbjegyzetszveg"/>
        <w:rPr>
          <w:rFonts w:ascii="Lucida Sans Unicode" w:hAnsi="Lucida Sans Unicode" w:cs="Lucida Sans Unicode"/>
          <w:sz w:val="16"/>
          <w:szCs w:val="16"/>
          <w:lang w:val="hu-HU"/>
        </w:rPr>
      </w:pPr>
      <w:r w:rsidRPr="00410957">
        <w:rPr>
          <w:rStyle w:val="Lbjegyzet-hivatkozs"/>
          <w:rFonts w:ascii="Lucida Sans Unicode" w:hAnsi="Lucida Sans Unicode" w:cs="Lucida Sans Unicode"/>
          <w:sz w:val="16"/>
          <w:szCs w:val="16"/>
        </w:rPr>
        <w:footnoteRef/>
      </w:r>
      <w:r w:rsidRPr="00410957">
        <w:rPr>
          <w:rFonts w:ascii="Lucida Sans Unicode" w:hAnsi="Lucida Sans Unicode" w:cs="Lucida Sans Unicode"/>
          <w:sz w:val="16"/>
          <w:szCs w:val="16"/>
          <w:lang w:val="hu-HU"/>
        </w:rPr>
        <w:t xml:space="preserve"> </w:t>
      </w:r>
      <w:r w:rsidRPr="00410957">
        <w:rPr>
          <w:rFonts w:ascii="Lucida Sans Unicode" w:hAnsi="Lucida Sans Unicode" w:cs="Lucida Sans Unicode"/>
          <w:b/>
          <w:sz w:val="16"/>
          <w:szCs w:val="16"/>
          <w:lang w:val="hu-HU"/>
        </w:rPr>
        <w:t>A megfelelő részt jól látható módon meg kell jelölni.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4"/>
    <w:multiLevelType w:val="singleLevel"/>
    <w:tmpl w:val="00000004"/>
    <w:name w:val="WW8Num5"/>
    <w:lvl w:ilvl="0">
      <w:start w:val="3"/>
      <w:numFmt w:val="bullet"/>
      <w:lvlText w:val="-"/>
      <w:lvlJc w:val="left"/>
      <w:pPr>
        <w:tabs>
          <w:tab w:val="num" w:pos="540"/>
        </w:tabs>
        <w:ind w:left="0" w:firstLine="0"/>
      </w:pPr>
      <w:rPr>
        <w:rFonts w:ascii="Times New Roman" w:hAnsi="Times New Roman" w:cs="StarSymbol"/>
        <w:sz w:val="18"/>
        <w:szCs w:val="18"/>
      </w:rPr>
    </w:lvl>
  </w:abstractNum>
  <w:abstractNum w:abstractNumId="3">
    <w:nsid w:val="00000005"/>
    <w:multiLevelType w:val="singleLevel"/>
    <w:tmpl w:val="040E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</w:abstractNum>
  <w:abstractNum w:abstractNumId="4">
    <w:nsid w:val="007820E6"/>
    <w:multiLevelType w:val="hybridMultilevel"/>
    <w:tmpl w:val="DCCE51BE"/>
    <w:lvl w:ilvl="0" w:tplc="6AAE04F0">
      <w:start w:val="1"/>
      <w:numFmt w:val="decimal"/>
      <w:lvlText w:val="%1."/>
      <w:lvlJc w:val="left"/>
      <w:pPr>
        <w:ind w:left="720" w:hanging="360"/>
      </w:pPr>
      <w:rPr>
        <w:rFonts w:ascii="Lucida Sans Unicode" w:hAnsi="Lucida Sans Unicode" w:cs="Lucida Sans Unicode" w:hint="default"/>
        <w:b/>
        <w:color w:val="000000"/>
        <w:sz w:val="20"/>
        <w:szCs w:val="24"/>
      </w:rPr>
    </w:lvl>
    <w:lvl w:ilvl="1" w:tplc="0A56FA2C">
      <w:start w:val="1"/>
      <w:numFmt w:val="lowerLetter"/>
      <w:lvlText w:val="%2)"/>
      <w:lvlJc w:val="left"/>
      <w:pPr>
        <w:ind w:left="1440" w:hanging="360"/>
      </w:pPr>
      <w:rPr>
        <w:rFonts w:ascii="Garamond" w:hAnsi="Garamond" w:cs="Times New Roman" w:hint="default"/>
        <w:sz w:val="24"/>
        <w:szCs w:val="24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D078A2"/>
    <w:multiLevelType w:val="hybridMultilevel"/>
    <w:tmpl w:val="7452E7F2"/>
    <w:lvl w:ilvl="0" w:tplc="40B8286C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B66622"/>
    <w:multiLevelType w:val="hybridMultilevel"/>
    <w:tmpl w:val="EBFA9DD6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B4B501E"/>
    <w:multiLevelType w:val="hybridMultilevel"/>
    <w:tmpl w:val="A1F483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0A5A24"/>
    <w:multiLevelType w:val="hybridMultilevel"/>
    <w:tmpl w:val="BFD284F8"/>
    <w:lvl w:ilvl="0" w:tplc="040E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1C6C1F17"/>
    <w:multiLevelType w:val="multilevel"/>
    <w:tmpl w:val="A9E40AE0"/>
    <w:lvl w:ilvl="0">
      <w:start w:val="1"/>
      <w:numFmt w:val="decimal"/>
      <w:pStyle w:val="Cmsor3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3683"/>
        </w:tabs>
        <w:ind w:left="3683" w:hanging="705"/>
      </w:pPr>
      <w:rPr>
        <w:rFonts w:ascii="Lucida Sans Unicode" w:hAnsi="Lucida Sans Unicode" w:cs="Lucida Sans Unicode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ascii="Lucida Sans Unicode" w:hAnsi="Lucida Sans Unicode" w:cs="Lucida Sans Unicode" w:hint="default"/>
        <w:b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220C65DF"/>
    <w:multiLevelType w:val="hybridMultilevel"/>
    <w:tmpl w:val="EB28F25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D0BAF"/>
    <w:multiLevelType w:val="multilevel"/>
    <w:tmpl w:val="CFE6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F766FAD"/>
    <w:multiLevelType w:val="hybridMultilevel"/>
    <w:tmpl w:val="699E63AE"/>
    <w:lvl w:ilvl="0" w:tplc="1382AE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894D21"/>
    <w:multiLevelType w:val="multilevel"/>
    <w:tmpl w:val="84FC5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ascii="H_Futura Light BT" w:hAnsi="H_Futura Light BT" w:cs="Times New Roman" w:hint="default"/>
        <w:sz w:val="22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322D2810"/>
    <w:multiLevelType w:val="hybridMultilevel"/>
    <w:tmpl w:val="5636C05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2372687"/>
    <w:multiLevelType w:val="hybridMultilevel"/>
    <w:tmpl w:val="AF640BA4"/>
    <w:lvl w:ilvl="0" w:tplc="CDB636CA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sz w:val="20"/>
      </w:rPr>
    </w:lvl>
    <w:lvl w:ilvl="1" w:tplc="040E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6">
    <w:nsid w:val="35264053"/>
    <w:multiLevelType w:val="hybridMultilevel"/>
    <w:tmpl w:val="DEE8F598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b w:val="0"/>
        <w:sz w:val="20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C942726"/>
    <w:multiLevelType w:val="hybridMultilevel"/>
    <w:tmpl w:val="181C62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517C8C"/>
    <w:multiLevelType w:val="hybridMultilevel"/>
    <w:tmpl w:val="D7CAD77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406F12"/>
    <w:multiLevelType w:val="hybridMultilevel"/>
    <w:tmpl w:val="BCE2E1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E747C0"/>
    <w:multiLevelType w:val="hybridMultilevel"/>
    <w:tmpl w:val="48EAAE8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1">
      <w:start w:val="1"/>
      <w:numFmt w:val="decimal"/>
      <w:lvlText w:val="%2)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C16FB"/>
    <w:multiLevelType w:val="hybridMultilevel"/>
    <w:tmpl w:val="0226D5D6"/>
    <w:lvl w:ilvl="0" w:tplc="F3780BE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>
    <w:nsid w:val="4FB46C4F"/>
    <w:multiLevelType w:val="hybridMultilevel"/>
    <w:tmpl w:val="3894F834"/>
    <w:lvl w:ilvl="0" w:tplc="DBEC859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>
    <w:nsid w:val="50E52606"/>
    <w:multiLevelType w:val="hybridMultilevel"/>
    <w:tmpl w:val="EAA2E104"/>
    <w:lvl w:ilvl="0" w:tplc="C50626AA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4">
    <w:nsid w:val="57D5491D"/>
    <w:multiLevelType w:val="hybridMultilevel"/>
    <w:tmpl w:val="47A4DA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AE32CE"/>
    <w:multiLevelType w:val="hybridMultilevel"/>
    <w:tmpl w:val="8516FD14"/>
    <w:lvl w:ilvl="0" w:tplc="040E0017">
      <w:start w:val="1"/>
      <w:numFmt w:val="lowerLetter"/>
      <w:lvlText w:val="%1)"/>
      <w:lvlJc w:val="left"/>
      <w:pPr>
        <w:ind w:left="2136" w:hanging="360"/>
      </w:pPr>
    </w:lvl>
    <w:lvl w:ilvl="1" w:tplc="040E0019" w:tentative="1">
      <w:start w:val="1"/>
      <w:numFmt w:val="lowerLetter"/>
      <w:lvlText w:val="%2."/>
      <w:lvlJc w:val="left"/>
      <w:pPr>
        <w:ind w:left="2856" w:hanging="360"/>
      </w:pPr>
    </w:lvl>
    <w:lvl w:ilvl="2" w:tplc="040E001B" w:tentative="1">
      <w:start w:val="1"/>
      <w:numFmt w:val="lowerRoman"/>
      <w:lvlText w:val="%3."/>
      <w:lvlJc w:val="right"/>
      <w:pPr>
        <w:ind w:left="3576" w:hanging="180"/>
      </w:pPr>
    </w:lvl>
    <w:lvl w:ilvl="3" w:tplc="040E000F" w:tentative="1">
      <w:start w:val="1"/>
      <w:numFmt w:val="decimal"/>
      <w:lvlText w:val="%4."/>
      <w:lvlJc w:val="left"/>
      <w:pPr>
        <w:ind w:left="4296" w:hanging="360"/>
      </w:pPr>
    </w:lvl>
    <w:lvl w:ilvl="4" w:tplc="040E0019" w:tentative="1">
      <w:start w:val="1"/>
      <w:numFmt w:val="lowerLetter"/>
      <w:lvlText w:val="%5."/>
      <w:lvlJc w:val="left"/>
      <w:pPr>
        <w:ind w:left="5016" w:hanging="360"/>
      </w:pPr>
    </w:lvl>
    <w:lvl w:ilvl="5" w:tplc="040E001B" w:tentative="1">
      <w:start w:val="1"/>
      <w:numFmt w:val="lowerRoman"/>
      <w:lvlText w:val="%6."/>
      <w:lvlJc w:val="right"/>
      <w:pPr>
        <w:ind w:left="5736" w:hanging="180"/>
      </w:pPr>
    </w:lvl>
    <w:lvl w:ilvl="6" w:tplc="040E000F" w:tentative="1">
      <w:start w:val="1"/>
      <w:numFmt w:val="decimal"/>
      <w:lvlText w:val="%7."/>
      <w:lvlJc w:val="left"/>
      <w:pPr>
        <w:ind w:left="6456" w:hanging="360"/>
      </w:pPr>
    </w:lvl>
    <w:lvl w:ilvl="7" w:tplc="040E0019" w:tentative="1">
      <w:start w:val="1"/>
      <w:numFmt w:val="lowerLetter"/>
      <w:lvlText w:val="%8."/>
      <w:lvlJc w:val="left"/>
      <w:pPr>
        <w:ind w:left="7176" w:hanging="360"/>
      </w:pPr>
    </w:lvl>
    <w:lvl w:ilvl="8" w:tplc="040E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>
    <w:nsid w:val="614903E6"/>
    <w:multiLevelType w:val="singleLevel"/>
    <w:tmpl w:val="6B5403FE"/>
    <w:lvl w:ilvl="0">
      <w:start w:val="1"/>
      <w:numFmt w:val="decimal"/>
      <w:lvlText w:val="%1."/>
      <w:legacy w:legacy="1" w:legacySpace="0" w:legacyIndent="283"/>
      <w:lvlJc w:val="left"/>
      <w:pPr>
        <w:ind w:left="1543" w:hanging="283"/>
      </w:pPr>
      <w:rPr>
        <w:b/>
      </w:rPr>
    </w:lvl>
  </w:abstractNum>
  <w:abstractNum w:abstractNumId="27">
    <w:nsid w:val="62161F28"/>
    <w:multiLevelType w:val="hybridMultilevel"/>
    <w:tmpl w:val="DF10FABC"/>
    <w:lvl w:ilvl="0" w:tplc="040E0017">
      <w:start w:val="1"/>
      <w:numFmt w:val="lowerLetter"/>
      <w:lvlText w:val="%1)"/>
      <w:lvlJc w:val="left"/>
      <w:pPr>
        <w:ind w:left="1260" w:hanging="360"/>
      </w:pPr>
    </w:lvl>
    <w:lvl w:ilvl="1" w:tplc="040E0019" w:tentative="1">
      <w:start w:val="1"/>
      <w:numFmt w:val="lowerLetter"/>
      <w:lvlText w:val="%2."/>
      <w:lvlJc w:val="left"/>
      <w:pPr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>
    <w:nsid w:val="6AD12AC6"/>
    <w:multiLevelType w:val="hybridMultilevel"/>
    <w:tmpl w:val="3716D2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965584"/>
    <w:multiLevelType w:val="hybridMultilevel"/>
    <w:tmpl w:val="02D2960A"/>
    <w:lvl w:ilvl="0" w:tplc="95F20728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F0723"/>
    <w:multiLevelType w:val="hybridMultilevel"/>
    <w:tmpl w:val="884E96A2"/>
    <w:lvl w:ilvl="0" w:tplc="3E4A2D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4"/>
      </w:rPr>
    </w:lvl>
    <w:lvl w:ilvl="1" w:tplc="C99844E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DE5E5F0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AD1B30"/>
    <w:multiLevelType w:val="hybridMultilevel"/>
    <w:tmpl w:val="778CB5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DB6114"/>
    <w:multiLevelType w:val="hybridMultilevel"/>
    <w:tmpl w:val="EEB66D6C"/>
    <w:lvl w:ilvl="0" w:tplc="C50626A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9"/>
  </w:num>
  <w:num w:numId="2">
    <w:abstractNumId w:val="3"/>
  </w:num>
  <w:num w:numId="3">
    <w:abstractNumId w:val="12"/>
  </w:num>
  <w:num w:numId="4">
    <w:abstractNumId w:val="4"/>
  </w:num>
  <w:num w:numId="5">
    <w:abstractNumId w:val="9"/>
  </w:num>
  <w:num w:numId="6">
    <w:abstractNumId w:val="29"/>
  </w:num>
  <w:num w:numId="7">
    <w:abstractNumId w:val="23"/>
  </w:num>
  <w:num w:numId="8">
    <w:abstractNumId w:val="15"/>
  </w:num>
  <w:num w:numId="9">
    <w:abstractNumId w:val="30"/>
  </w:num>
  <w:num w:numId="10">
    <w:abstractNumId w:val="8"/>
  </w:num>
  <w:num w:numId="11">
    <w:abstractNumId w:val="32"/>
  </w:num>
  <w:num w:numId="12">
    <w:abstractNumId w:val="26"/>
  </w:num>
  <w:num w:numId="13">
    <w:abstractNumId w:val="1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</w:num>
  <w:num w:numId="16">
    <w:abstractNumId w:val="19"/>
  </w:num>
  <w:num w:numId="17">
    <w:abstractNumId w:val="31"/>
  </w:num>
  <w:num w:numId="18">
    <w:abstractNumId w:val="24"/>
  </w:num>
  <w:num w:numId="19">
    <w:abstractNumId w:val="7"/>
  </w:num>
  <w:num w:numId="20">
    <w:abstractNumId w:val="16"/>
  </w:num>
  <w:num w:numId="21">
    <w:abstractNumId w:val="10"/>
  </w:num>
  <w:num w:numId="22">
    <w:abstractNumId w:val="25"/>
  </w:num>
  <w:num w:numId="23">
    <w:abstractNumId w:val="22"/>
  </w:num>
  <w:num w:numId="24">
    <w:abstractNumId w:val="6"/>
  </w:num>
  <w:num w:numId="25">
    <w:abstractNumId w:val="21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3"/>
  </w:num>
  <w:num w:numId="29">
    <w:abstractNumId w:val="14"/>
  </w:num>
  <w:num w:numId="30">
    <w:abstractNumId w:val="5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74"/>
    <w:rsid w:val="00001B10"/>
    <w:rsid w:val="000036EF"/>
    <w:rsid w:val="00004F9B"/>
    <w:rsid w:val="00005B3D"/>
    <w:rsid w:val="00005F40"/>
    <w:rsid w:val="00005FE9"/>
    <w:rsid w:val="00006E0E"/>
    <w:rsid w:val="000078CE"/>
    <w:rsid w:val="000116F4"/>
    <w:rsid w:val="00011C74"/>
    <w:rsid w:val="00012541"/>
    <w:rsid w:val="00016B84"/>
    <w:rsid w:val="000179AA"/>
    <w:rsid w:val="00021BC5"/>
    <w:rsid w:val="00023482"/>
    <w:rsid w:val="000241EE"/>
    <w:rsid w:val="00024E7F"/>
    <w:rsid w:val="00025730"/>
    <w:rsid w:val="00031209"/>
    <w:rsid w:val="00032C0A"/>
    <w:rsid w:val="00035315"/>
    <w:rsid w:val="0003661B"/>
    <w:rsid w:val="00036AD7"/>
    <w:rsid w:val="00037054"/>
    <w:rsid w:val="00037E11"/>
    <w:rsid w:val="00040DD7"/>
    <w:rsid w:val="00041CFB"/>
    <w:rsid w:val="000428A5"/>
    <w:rsid w:val="00045A77"/>
    <w:rsid w:val="0004760F"/>
    <w:rsid w:val="00047C76"/>
    <w:rsid w:val="00047D64"/>
    <w:rsid w:val="00047F8C"/>
    <w:rsid w:val="00056682"/>
    <w:rsid w:val="00056B71"/>
    <w:rsid w:val="00061026"/>
    <w:rsid w:val="000623E2"/>
    <w:rsid w:val="00067313"/>
    <w:rsid w:val="0007012F"/>
    <w:rsid w:val="00070641"/>
    <w:rsid w:val="000730D9"/>
    <w:rsid w:val="00073D9A"/>
    <w:rsid w:val="00074129"/>
    <w:rsid w:val="00076375"/>
    <w:rsid w:val="0008047C"/>
    <w:rsid w:val="00080EE6"/>
    <w:rsid w:val="00081B80"/>
    <w:rsid w:val="00085D2D"/>
    <w:rsid w:val="00086611"/>
    <w:rsid w:val="00091312"/>
    <w:rsid w:val="00096838"/>
    <w:rsid w:val="000A0DB2"/>
    <w:rsid w:val="000A0F1F"/>
    <w:rsid w:val="000A4ED1"/>
    <w:rsid w:val="000A51BB"/>
    <w:rsid w:val="000A6D01"/>
    <w:rsid w:val="000A784A"/>
    <w:rsid w:val="000B10B9"/>
    <w:rsid w:val="000B7B57"/>
    <w:rsid w:val="000C0A5F"/>
    <w:rsid w:val="000C2E18"/>
    <w:rsid w:val="000C66C0"/>
    <w:rsid w:val="000C776C"/>
    <w:rsid w:val="000D009A"/>
    <w:rsid w:val="000D03AC"/>
    <w:rsid w:val="000D3309"/>
    <w:rsid w:val="000D511B"/>
    <w:rsid w:val="000D5CD0"/>
    <w:rsid w:val="000E03A7"/>
    <w:rsid w:val="000E117C"/>
    <w:rsid w:val="000E2D96"/>
    <w:rsid w:val="000E75C1"/>
    <w:rsid w:val="000F11F0"/>
    <w:rsid w:val="000F1539"/>
    <w:rsid w:val="000F4E4B"/>
    <w:rsid w:val="000F67E5"/>
    <w:rsid w:val="00100E28"/>
    <w:rsid w:val="00101011"/>
    <w:rsid w:val="001031CD"/>
    <w:rsid w:val="00104E53"/>
    <w:rsid w:val="00105E7C"/>
    <w:rsid w:val="00106899"/>
    <w:rsid w:val="00116016"/>
    <w:rsid w:val="0011655E"/>
    <w:rsid w:val="001171FF"/>
    <w:rsid w:val="00123065"/>
    <w:rsid w:val="00123706"/>
    <w:rsid w:val="00125FE6"/>
    <w:rsid w:val="0013085C"/>
    <w:rsid w:val="00133573"/>
    <w:rsid w:val="001353F9"/>
    <w:rsid w:val="00143345"/>
    <w:rsid w:val="001533FD"/>
    <w:rsid w:val="00154A88"/>
    <w:rsid w:val="00155C92"/>
    <w:rsid w:val="00163218"/>
    <w:rsid w:val="00164DA4"/>
    <w:rsid w:val="001668A5"/>
    <w:rsid w:val="0017252B"/>
    <w:rsid w:val="00173B3B"/>
    <w:rsid w:val="00176187"/>
    <w:rsid w:val="001763F2"/>
    <w:rsid w:val="001800DA"/>
    <w:rsid w:val="00181E1C"/>
    <w:rsid w:val="00183CB1"/>
    <w:rsid w:val="001859CE"/>
    <w:rsid w:val="00186B00"/>
    <w:rsid w:val="0018786D"/>
    <w:rsid w:val="00190A2A"/>
    <w:rsid w:val="00190FF8"/>
    <w:rsid w:val="00191B23"/>
    <w:rsid w:val="00191C49"/>
    <w:rsid w:val="00194C9F"/>
    <w:rsid w:val="0019540F"/>
    <w:rsid w:val="001961F4"/>
    <w:rsid w:val="001A12BB"/>
    <w:rsid w:val="001A14A3"/>
    <w:rsid w:val="001A1CAC"/>
    <w:rsid w:val="001A29A3"/>
    <w:rsid w:val="001A3C79"/>
    <w:rsid w:val="001A3D38"/>
    <w:rsid w:val="001A42B0"/>
    <w:rsid w:val="001A47CD"/>
    <w:rsid w:val="001A524E"/>
    <w:rsid w:val="001A5848"/>
    <w:rsid w:val="001B01DA"/>
    <w:rsid w:val="001B1FB1"/>
    <w:rsid w:val="001B4DDF"/>
    <w:rsid w:val="001B60A1"/>
    <w:rsid w:val="001B6207"/>
    <w:rsid w:val="001B7F5A"/>
    <w:rsid w:val="001C1C36"/>
    <w:rsid w:val="001C529D"/>
    <w:rsid w:val="001C543D"/>
    <w:rsid w:val="001C54BC"/>
    <w:rsid w:val="001D3363"/>
    <w:rsid w:val="001D4A1C"/>
    <w:rsid w:val="001D5075"/>
    <w:rsid w:val="001D5C02"/>
    <w:rsid w:val="001D7F8B"/>
    <w:rsid w:val="001E1990"/>
    <w:rsid w:val="001E346B"/>
    <w:rsid w:val="001E34F6"/>
    <w:rsid w:val="001E3F06"/>
    <w:rsid w:val="001E6936"/>
    <w:rsid w:val="001E71AC"/>
    <w:rsid w:val="001F02B6"/>
    <w:rsid w:val="001F0FAE"/>
    <w:rsid w:val="001F13E8"/>
    <w:rsid w:val="001F1A8A"/>
    <w:rsid w:val="001F32E4"/>
    <w:rsid w:val="001F343E"/>
    <w:rsid w:val="001F3C24"/>
    <w:rsid w:val="001F6680"/>
    <w:rsid w:val="001F6EA0"/>
    <w:rsid w:val="002008C7"/>
    <w:rsid w:val="002040D6"/>
    <w:rsid w:val="002047C9"/>
    <w:rsid w:val="00214111"/>
    <w:rsid w:val="00216C7F"/>
    <w:rsid w:val="0021711F"/>
    <w:rsid w:val="00222223"/>
    <w:rsid w:val="002223B2"/>
    <w:rsid w:val="002225A8"/>
    <w:rsid w:val="002247D1"/>
    <w:rsid w:val="00225436"/>
    <w:rsid w:val="00225914"/>
    <w:rsid w:val="00225B75"/>
    <w:rsid w:val="002269A2"/>
    <w:rsid w:val="00230606"/>
    <w:rsid w:val="0023162B"/>
    <w:rsid w:val="00233B53"/>
    <w:rsid w:val="00234FEC"/>
    <w:rsid w:val="00235674"/>
    <w:rsid w:val="00237CAE"/>
    <w:rsid w:val="00241A2F"/>
    <w:rsid w:val="00242156"/>
    <w:rsid w:val="00243C19"/>
    <w:rsid w:val="00245D22"/>
    <w:rsid w:val="00245FE8"/>
    <w:rsid w:val="00246E07"/>
    <w:rsid w:val="002510F4"/>
    <w:rsid w:val="002517B0"/>
    <w:rsid w:val="00251F65"/>
    <w:rsid w:val="00252348"/>
    <w:rsid w:val="002564AF"/>
    <w:rsid w:val="00256E1D"/>
    <w:rsid w:val="00257D98"/>
    <w:rsid w:val="0026060E"/>
    <w:rsid w:val="00262275"/>
    <w:rsid w:val="0026312E"/>
    <w:rsid w:val="00266805"/>
    <w:rsid w:val="002713E2"/>
    <w:rsid w:val="00272965"/>
    <w:rsid w:val="002729DD"/>
    <w:rsid w:val="002759FA"/>
    <w:rsid w:val="00276304"/>
    <w:rsid w:val="00277DC6"/>
    <w:rsid w:val="002836A1"/>
    <w:rsid w:val="00284D82"/>
    <w:rsid w:val="00285336"/>
    <w:rsid w:val="00286476"/>
    <w:rsid w:val="00291862"/>
    <w:rsid w:val="00293C28"/>
    <w:rsid w:val="002958C1"/>
    <w:rsid w:val="002966B9"/>
    <w:rsid w:val="00297036"/>
    <w:rsid w:val="002A2165"/>
    <w:rsid w:val="002A2404"/>
    <w:rsid w:val="002A350C"/>
    <w:rsid w:val="002A3DF2"/>
    <w:rsid w:val="002A4466"/>
    <w:rsid w:val="002A7A2A"/>
    <w:rsid w:val="002A7D76"/>
    <w:rsid w:val="002B3956"/>
    <w:rsid w:val="002B5477"/>
    <w:rsid w:val="002C0F7A"/>
    <w:rsid w:val="002C1996"/>
    <w:rsid w:val="002C37FB"/>
    <w:rsid w:val="002C3951"/>
    <w:rsid w:val="002C6377"/>
    <w:rsid w:val="002C66A5"/>
    <w:rsid w:val="002D4BB5"/>
    <w:rsid w:val="002D59FC"/>
    <w:rsid w:val="002E5B6F"/>
    <w:rsid w:val="002E6056"/>
    <w:rsid w:val="002F0144"/>
    <w:rsid w:val="002F1760"/>
    <w:rsid w:val="002F2B33"/>
    <w:rsid w:val="002F749E"/>
    <w:rsid w:val="00300241"/>
    <w:rsid w:val="00303004"/>
    <w:rsid w:val="00304C9D"/>
    <w:rsid w:val="003071A6"/>
    <w:rsid w:val="00310B9B"/>
    <w:rsid w:val="003121E0"/>
    <w:rsid w:val="00313BFC"/>
    <w:rsid w:val="00316B7A"/>
    <w:rsid w:val="00316F1A"/>
    <w:rsid w:val="00320670"/>
    <w:rsid w:val="00321C99"/>
    <w:rsid w:val="00322B09"/>
    <w:rsid w:val="0032472D"/>
    <w:rsid w:val="0032495B"/>
    <w:rsid w:val="00326299"/>
    <w:rsid w:val="00330826"/>
    <w:rsid w:val="00330976"/>
    <w:rsid w:val="0033331B"/>
    <w:rsid w:val="003337F4"/>
    <w:rsid w:val="0034213C"/>
    <w:rsid w:val="00342FE9"/>
    <w:rsid w:val="0034648A"/>
    <w:rsid w:val="00346EEB"/>
    <w:rsid w:val="0035349B"/>
    <w:rsid w:val="003540ED"/>
    <w:rsid w:val="00355C67"/>
    <w:rsid w:val="00356468"/>
    <w:rsid w:val="0035710C"/>
    <w:rsid w:val="00361643"/>
    <w:rsid w:val="00361C1C"/>
    <w:rsid w:val="003632BB"/>
    <w:rsid w:val="0036388B"/>
    <w:rsid w:val="0036417D"/>
    <w:rsid w:val="003748CE"/>
    <w:rsid w:val="00381EE4"/>
    <w:rsid w:val="00382C07"/>
    <w:rsid w:val="00386877"/>
    <w:rsid w:val="003868C8"/>
    <w:rsid w:val="00390455"/>
    <w:rsid w:val="0039113D"/>
    <w:rsid w:val="0039138C"/>
    <w:rsid w:val="00391CBD"/>
    <w:rsid w:val="00392C35"/>
    <w:rsid w:val="00393059"/>
    <w:rsid w:val="003935DD"/>
    <w:rsid w:val="00394FC9"/>
    <w:rsid w:val="0039591B"/>
    <w:rsid w:val="003964E4"/>
    <w:rsid w:val="0039661C"/>
    <w:rsid w:val="00396C0C"/>
    <w:rsid w:val="00396F35"/>
    <w:rsid w:val="003A3AF2"/>
    <w:rsid w:val="003A4FFF"/>
    <w:rsid w:val="003B0FAC"/>
    <w:rsid w:val="003B11BC"/>
    <w:rsid w:val="003B2613"/>
    <w:rsid w:val="003B4838"/>
    <w:rsid w:val="003B4C3C"/>
    <w:rsid w:val="003C2608"/>
    <w:rsid w:val="003C28EC"/>
    <w:rsid w:val="003C2935"/>
    <w:rsid w:val="003C31AA"/>
    <w:rsid w:val="003C3360"/>
    <w:rsid w:val="003C4D9C"/>
    <w:rsid w:val="003C7C21"/>
    <w:rsid w:val="003D1F2B"/>
    <w:rsid w:val="003D1F5E"/>
    <w:rsid w:val="003D29F2"/>
    <w:rsid w:val="003D3937"/>
    <w:rsid w:val="003E1E55"/>
    <w:rsid w:val="003E24E1"/>
    <w:rsid w:val="003E2ED1"/>
    <w:rsid w:val="003E329A"/>
    <w:rsid w:val="003E3812"/>
    <w:rsid w:val="003E7B3C"/>
    <w:rsid w:val="003F2E2C"/>
    <w:rsid w:val="003F3240"/>
    <w:rsid w:val="00402E01"/>
    <w:rsid w:val="00403F8B"/>
    <w:rsid w:val="00404DD2"/>
    <w:rsid w:val="00407F22"/>
    <w:rsid w:val="00412153"/>
    <w:rsid w:val="00413C22"/>
    <w:rsid w:val="00414DAA"/>
    <w:rsid w:val="00414EF1"/>
    <w:rsid w:val="004155EA"/>
    <w:rsid w:val="00415D67"/>
    <w:rsid w:val="00420E32"/>
    <w:rsid w:val="004238FC"/>
    <w:rsid w:val="00423AE9"/>
    <w:rsid w:val="00425267"/>
    <w:rsid w:val="00426D53"/>
    <w:rsid w:val="0042770F"/>
    <w:rsid w:val="00432E7A"/>
    <w:rsid w:val="00432F3D"/>
    <w:rsid w:val="004348FA"/>
    <w:rsid w:val="00437BAE"/>
    <w:rsid w:val="004475D8"/>
    <w:rsid w:val="004507D8"/>
    <w:rsid w:val="00452E63"/>
    <w:rsid w:val="00453EE4"/>
    <w:rsid w:val="00455348"/>
    <w:rsid w:val="0045656D"/>
    <w:rsid w:val="004625AE"/>
    <w:rsid w:val="0046332A"/>
    <w:rsid w:val="00463997"/>
    <w:rsid w:val="00463C2C"/>
    <w:rsid w:val="004659A3"/>
    <w:rsid w:val="00466DBF"/>
    <w:rsid w:val="0046703D"/>
    <w:rsid w:val="00467915"/>
    <w:rsid w:val="00467ED9"/>
    <w:rsid w:val="00473703"/>
    <w:rsid w:val="00475B18"/>
    <w:rsid w:val="00475C24"/>
    <w:rsid w:val="00475D30"/>
    <w:rsid w:val="00480FF7"/>
    <w:rsid w:val="00484F03"/>
    <w:rsid w:val="00491488"/>
    <w:rsid w:val="00494375"/>
    <w:rsid w:val="004948ED"/>
    <w:rsid w:val="0049789A"/>
    <w:rsid w:val="004A0170"/>
    <w:rsid w:val="004A3AD1"/>
    <w:rsid w:val="004A4C82"/>
    <w:rsid w:val="004A55DD"/>
    <w:rsid w:val="004A5C3D"/>
    <w:rsid w:val="004A6E1B"/>
    <w:rsid w:val="004A6E8E"/>
    <w:rsid w:val="004B2742"/>
    <w:rsid w:val="004B51DB"/>
    <w:rsid w:val="004B6215"/>
    <w:rsid w:val="004C6EA0"/>
    <w:rsid w:val="004C7A30"/>
    <w:rsid w:val="004D1332"/>
    <w:rsid w:val="004D19D3"/>
    <w:rsid w:val="004D3F1C"/>
    <w:rsid w:val="004D7DD5"/>
    <w:rsid w:val="004E295D"/>
    <w:rsid w:val="004E33EE"/>
    <w:rsid w:val="004E3C9C"/>
    <w:rsid w:val="004E4A69"/>
    <w:rsid w:val="004E62A0"/>
    <w:rsid w:val="004E689E"/>
    <w:rsid w:val="004E75CE"/>
    <w:rsid w:val="004E75DA"/>
    <w:rsid w:val="004E7D1E"/>
    <w:rsid w:val="004F1096"/>
    <w:rsid w:val="004F5B03"/>
    <w:rsid w:val="00500420"/>
    <w:rsid w:val="00500816"/>
    <w:rsid w:val="00501098"/>
    <w:rsid w:val="005027DB"/>
    <w:rsid w:val="00502CC6"/>
    <w:rsid w:val="005049F2"/>
    <w:rsid w:val="005056E3"/>
    <w:rsid w:val="00506656"/>
    <w:rsid w:val="00506A10"/>
    <w:rsid w:val="00510AEE"/>
    <w:rsid w:val="0051443C"/>
    <w:rsid w:val="0051484A"/>
    <w:rsid w:val="0051494B"/>
    <w:rsid w:val="005166D7"/>
    <w:rsid w:val="00517122"/>
    <w:rsid w:val="00517DD7"/>
    <w:rsid w:val="0052099F"/>
    <w:rsid w:val="00521184"/>
    <w:rsid w:val="00521A2F"/>
    <w:rsid w:val="005222E0"/>
    <w:rsid w:val="0052358F"/>
    <w:rsid w:val="005317A8"/>
    <w:rsid w:val="005355C8"/>
    <w:rsid w:val="005415F7"/>
    <w:rsid w:val="005429EB"/>
    <w:rsid w:val="00542D18"/>
    <w:rsid w:val="0054385F"/>
    <w:rsid w:val="00543885"/>
    <w:rsid w:val="00546866"/>
    <w:rsid w:val="00547811"/>
    <w:rsid w:val="005526ED"/>
    <w:rsid w:val="005536C6"/>
    <w:rsid w:val="00553BB6"/>
    <w:rsid w:val="005547FB"/>
    <w:rsid w:val="00556052"/>
    <w:rsid w:val="005566D6"/>
    <w:rsid w:val="00556AF2"/>
    <w:rsid w:val="00557983"/>
    <w:rsid w:val="00557D7A"/>
    <w:rsid w:val="005628F1"/>
    <w:rsid w:val="00567E61"/>
    <w:rsid w:val="005726E4"/>
    <w:rsid w:val="0057395B"/>
    <w:rsid w:val="00574ABF"/>
    <w:rsid w:val="005767F4"/>
    <w:rsid w:val="00577BE1"/>
    <w:rsid w:val="00580C7F"/>
    <w:rsid w:val="00582348"/>
    <w:rsid w:val="00583203"/>
    <w:rsid w:val="00583E2A"/>
    <w:rsid w:val="0058480D"/>
    <w:rsid w:val="00584D31"/>
    <w:rsid w:val="00585B98"/>
    <w:rsid w:val="00586B6C"/>
    <w:rsid w:val="005903FA"/>
    <w:rsid w:val="00591189"/>
    <w:rsid w:val="00593977"/>
    <w:rsid w:val="00594CE7"/>
    <w:rsid w:val="005953F5"/>
    <w:rsid w:val="005960F6"/>
    <w:rsid w:val="005A1C45"/>
    <w:rsid w:val="005A5B96"/>
    <w:rsid w:val="005A7066"/>
    <w:rsid w:val="005B3A4B"/>
    <w:rsid w:val="005B4089"/>
    <w:rsid w:val="005B4F6B"/>
    <w:rsid w:val="005B62B4"/>
    <w:rsid w:val="005B7AB3"/>
    <w:rsid w:val="005C37EB"/>
    <w:rsid w:val="005C3A2B"/>
    <w:rsid w:val="005C6248"/>
    <w:rsid w:val="005C7ABE"/>
    <w:rsid w:val="005D19F9"/>
    <w:rsid w:val="005D1B0F"/>
    <w:rsid w:val="005D360E"/>
    <w:rsid w:val="005D38CB"/>
    <w:rsid w:val="005D531A"/>
    <w:rsid w:val="005D6BE7"/>
    <w:rsid w:val="005E13E0"/>
    <w:rsid w:val="005E3182"/>
    <w:rsid w:val="005E4A24"/>
    <w:rsid w:val="005E5B5C"/>
    <w:rsid w:val="005E5C0F"/>
    <w:rsid w:val="005E6CAC"/>
    <w:rsid w:val="005F18B8"/>
    <w:rsid w:val="005F2AED"/>
    <w:rsid w:val="005F5010"/>
    <w:rsid w:val="005F57B3"/>
    <w:rsid w:val="005F686E"/>
    <w:rsid w:val="005F754B"/>
    <w:rsid w:val="005F770C"/>
    <w:rsid w:val="00600A12"/>
    <w:rsid w:val="00601A69"/>
    <w:rsid w:val="00601E9A"/>
    <w:rsid w:val="0060243E"/>
    <w:rsid w:val="00606270"/>
    <w:rsid w:val="006068B9"/>
    <w:rsid w:val="00612742"/>
    <w:rsid w:val="00612856"/>
    <w:rsid w:val="00615637"/>
    <w:rsid w:val="00617F7B"/>
    <w:rsid w:val="0062308D"/>
    <w:rsid w:val="0062431C"/>
    <w:rsid w:val="00625421"/>
    <w:rsid w:val="00625A1A"/>
    <w:rsid w:val="00626F53"/>
    <w:rsid w:val="00626F77"/>
    <w:rsid w:val="00627652"/>
    <w:rsid w:val="006308BF"/>
    <w:rsid w:val="00630917"/>
    <w:rsid w:val="00631128"/>
    <w:rsid w:val="0063172E"/>
    <w:rsid w:val="00631995"/>
    <w:rsid w:val="00631EA6"/>
    <w:rsid w:val="00633296"/>
    <w:rsid w:val="006336CD"/>
    <w:rsid w:val="00635A11"/>
    <w:rsid w:val="00636ADA"/>
    <w:rsid w:val="0063768A"/>
    <w:rsid w:val="00640708"/>
    <w:rsid w:val="00645B35"/>
    <w:rsid w:val="00646392"/>
    <w:rsid w:val="006467C3"/>
    <w:rsid w:val="00647EE3"/>
    <w:rsid w:val="0065001C"/>
    <w:rsid w:val="00653480"/>
    <w:rsid w:val="006536C6"/>
    <w:rsid w:val="0065413D"/>
    <w:rsid w:val="006577BD"/>
    <w:rsid w:val="00657D12"/>
    <w:rsid w:val="0066065C"/>
    <w:rsid w:val="0066089E"/>
    <w:rsid w:val="00662442"/>
    <w:rsid w:val="006630FA"/>
    <w:rsid w:val="0066664B"/>
    <w:rsid w:val="006674B0"/>
    <w:rsid w:val="00670E58"/>
    <w:rsid w:val="00671C3B"/>
    <w:rsid w:val="00671DC8"/>
    <w:rsid w:val="00671FFD"/>
    <w:rsid w:val="00672D3B"/>
    <w:rsid w:val="00674222"/>
    <w:rsid w:val="00674B80"/>
    <w:rsid w:val="006768B9"/>
    <w:rsid w:val="00681E58"/>
    <w:rsid w:val="00683635"/>
    <w:rsid w:val="00684FAA"/>
    <w:rsid w:val="00685FCE"/>
    <w:rsid w:val="00686635"/>
    <w:rsid w:val="0068725B"/>
    <w:rsid w:val="00687859"/>
    <w:rsid w:val="00690E7F"/>
    <w:rsid w:val="006924DC"/>
    <w:rsid w:val="00693828"/>
    <w:rsid w:val="006944D4"/>
    <w:rsid w:val="00694522"/>
    <w:rsid w:val="00694F37"/>
    <w:rsid w:val="0069788B"/>
    <w:rsid w:val="006A22BF"/>
    <w:rsid w:val="006A5D48"/>
    <w:rsid w:val="006A7B3B"/>
    <w:rsid w:val="006A7BAA"/>
    <w:rsid w:val="006B15B3"/>
    <w:rsid w:val="006B4950"/>
    <w:rsid w:val="006C0B04"/>
    <w:rsid w:val="006C0C70"/>
    <w:rsid w:val="006C1DE0"/>
    <w:rsid w:val="006C3261"/>
    <w:rsid w:val="006C56A0"/>
    <w:rsid w:val="006C6E4D"/>
    <w:rsid w:val="006D0BCC"/>
    <w:rsid w:val="006D0D02"/>
    <w:rsid w:val="006D2201"/>
    <w:rsid w:val="006D2A6E"/>
    <w:rsid w:val="006D3A24"/>
    <w:rsid w:val="006D4D64"/>
    <w:rsid w:val="006D5510"/>
    <w:rsid w:val="006E328B"/>
    <w:rsid w:val="006E3540"/>
    <w:rsid w:val="006E453B"/>
    <w:rsid w:val="006E5161"/>
    <w:rsid w:val="006E528F"/>
    <w:rsid w:val="006E6E54"/>
    <w:rsid w:val="006F2417"/>
    <w:rsid w:val="006F2BE0"/>
    <w:rsid w:val="006F37C9"/>
    <w:rsid w:val="006F7EEB"/>
    <w:rsid w:val="00702A4D"/>
    <w:rsid w:val="00703664"/>
    <w:rsid w:val="00703F09"/>
    <w:rsid w:val="00704E8A"/>
    <w:rsid w:val="007059A3"/>
    <w:rsid w:val="00706148"/>
    <w:rsid w:val="00706224"/>
    <w:rsid w:val="00711476"/>
    <w:rsid w:val="00711511"/>
    <w:rsid w:val="007149E7"/>
    <w:rsid w:val="00715935"/>
    <w:rsid w:val="00716E2C"/>
    <w:rsid w:val="00723958"/>
    <w:rsid w:val="00723B1C"/>
    <w:rsid w:val="00723BCB"/>
    <w:rsid w:val="007263E7"/>
    <w:rsid w:val="00727410"/>
    <w:rsid w:val="00727FC6"/>
    <w:rsid w:val="007315D6"/>
    <w:rsid w:val="007318BE"/>
    <w:rsid w:val="00734947"/>
    <w:rsid w:val="00735406"/>
    <w:rsid w:val="007355D8"/>
    <w:rsid w:val="0074118B"/>
    <w:rsid w:val="007431D3"/>
    <w:rsid w:val="00743A8B"/>
    <w:rsid w:val="00744401"/>
    <w:rsid w:val="00744A93"/>
    <w:rsid w:val="00747294"/>
    <w:rsid w:val="00747335"/>
    <w:rsid w:val="007508B6"/>
    <w:rsid w:val="00753821"/>
    <w:rsid w:val="00753FAD"/>
    <w:rsid w:val="00757AD3"/>
    <w:rsid w:val="00757E7F"/>
    <w:rsid w:val="00757ED6"/>
    <w:rsid w:val="007605A4"/>
    <w:rsid w:val="007624D8"/>
    <w:rsid w:val="0076282A"/>
    <w:rsid w:val="007631EF"/>
    <w:rsid w:val="007678D5"/>
    <w:rsid w:val="00772E8D"/>
    <w:rsid w:val="007732A3"/>
    <w:rsid w:val="00775316"/>
    <w:rsid w:val="007753A9"/>
    <w:rsid w:val="00775BA2"/>
    <w:rsid w:val="0077657B"/>
    <w:rsid w:val="00776E07"/>
    <w:rsid w:val="00776F5C"/>
    <w:rsid w:val="00782527"/>
    <w:rsid w:val="00783688"/>
    <w:rsid w:val="00786134"/>
    <w:rsid w:val="007863C5"/>
    <w:rsid w:val="007923BD"/>
    <w:rsid w:val="007946D3"/>
    <w:rsid w:val="007960B5"/>
    <w:rsid w:val="0079724D"/>
    <w:rsid w:val="00797872"/>
    <w:rsid w:val="007A1C3E"/>
    <w:rsid w:val="007A2F3D"/>
    <w:rsid w:val="007B1510"/>
    <w:rsid w:val="007B2213"/>
    <w:rsid w:val="007B2685"/>
    <w:rsid w:val="007B26CC"/>
    <w:rsid w:val="007B39E5"/>
    <w:rsid w:val="007B76DE"/>
    <w:rsid w:val="007B7E78"/>
    <w:rsid w:val="007C04C6"/>
    <w:rsid w:val="007C1825"/>
    <w:rsid w:val="007C671F"/>
    <w:rsid w:val="007D0375"/>
    <w:rsid w:val="007D1602"/>
    <w:rsid w:val="007D1783"/>
    <w:rsid w:val="007D2DFD"/>
    <w:rsid w:val="007D2EC1"/>
    <w:rsid w:val="007D561E"/>
    <w:rsid w:val="007D6732"/>
    <w:rsid w:val="007D7B78"/>
    <w:rsid w:val="007E29F3"/>
    <w:rsid w:val="007E6958"/>
    <w:rsid w:val="007E7935"/>
    <w:rsid w:val="007F168C"/>
    <w:rsid w:val="007F3547"/>
    <w:rsid w:val="007F5F38"/>
    <w:rsid w:val="00800646"/>
    <w:rsid w:val="008023A9"/>
    <w:rsid w:val="0081094A"/>
    <w:rsid w:val="008126FE"/>
    <w:rsid w:val="00813880"/>
    <w:rsid w:val="008148FF"/>
    <w:rsid w:val="008167E9"/>
    <w:rsid w:val="00816B5F"/>
    <w:rsid w:val="00821A04"/>
    <w:rsid w:val="00821D1F"/>
    <w:rsid w:val="00822680"/>
    <w:rsid w:val="00822C88"/>
    <w:rsid w:val="00823C5B"/>
    <w:rsid w:val="00832CC0"/>
    <w:rsid w:val="00834598"/>
    <w:rsid w:val="0083502F"/>
    <w:rsid w:val="008350AB"/>
    <w:rsid w:val="00835861"/>
    <w:rsid w:val="00841B5E"/>
    <w:rsid w:val="00847835"/>
    <w:rsid w:val="00847989"/>
    <w:rsid w:val="00850A50"/>
    <w:rsid w:val="00850D44"/>
    <w:rsid w:val="00850FAD"/>
    <w:rsid w:val="00851DEF"/>
    <w:rsid w:val="00852542"/>
    <w:rsid w:val="00852724"/>
    <w:rsid w:val="00854D05"/>
    <w:rsid w:val="0085735B"/>
    <w:rsid w:val="00857BF3"/>
    <w:rsid w:val="00857DE9"/>
    <w:rsid w:val="008632A3"/>
    <w:rsid w:val="00863720"/>
    <w:rsid w:val="00863C2A"/>
    <w:rsid w:val="00863DC6"/>
    <w:rsid w:val="00863F89"/>
    <w:rsid w:val="0086568D"/>
    <w:rsid w:val="008662D3"/>
    <w:rsid w:val="008668AA"/>
    <w:rsid w:val="00870617"/>
    <w:rsid w:val="00877779"/>
    <w:rsid w:val="00880E90"/>
    <w:rsid w:val="008818F3"/>
    <w:rsid w:val="00881CDC"/>
    <w:rsid w:val="00882F18"/>
    <w:rsid w:val="00884277"/>
    <w:rsid w:val="0089585A"/>
    <w:rsid w:val="00895F12"/>
    <w:rsid w:val="00896962"/>
    <w:rsid w:val="008A0E18"/>
    <w:rsid w:val="008A4CD7"/>
    <w:rsid w:val="008A5095"/>
    <w:rsid w:val="008A7306"/>
    <w:rsid w:val="008B06CF"/>
    <w:rsid w:val="008B3D77"/>
    <w:rsid w:val="008B44A1"/>
    <w:rsid w:val="008B4EE7"/>
    <w:rsid w:val="008B5CBB"/>
    <w:rsid w:val="008B5D98"/>
    <w:rsid w:val="008C204B"/>
    <w:rsid w:val="008C460D"/>
    <w:rsid w:val="008C5FAA"/>
    <w:rsid w:val="008D15FD"/>
    <w:rsid w:val="008D3055"/>
    <w:rsid w:val="008D3F38"/>
    <w:rsid w:val="008D4C79"/>
    <w:rsid w:val="008D78B2"/>
    <w:rsid w:val="008D7D01"/>
    <w:rsid w:val="008E0E81"/>
    <w:rsid w:val="008E1248"/>
    <w:rsid w:val="008E2537"/>
    <w:rsid w:val="008E350A"/>
    <w:rsid w:val="008E3FCE"/>
    <w:rsid w:val="008E46C0"/>
    <w:rsid w:val="008E4ECA"/>
    <w:rsid w:val="008E7319"/>
    <w:rsid w:val="008E79A1"/>
    <w:rsid w:val="008F0BB6"/>
    <w:rsid w:val="008F0E7D"/>
    <w:rsid w:val="008F22D8"/>
    <w:rsid w:val="008F5734"/>
    <w:rsid w:val="008F75B3"/>
    <w:rsid w:val="008F7B76"/>
    <w:rsid w:val="00900EF4"/>
    <w:rsid w:val="009014B5"/>
    <w:rsid w:val="00901C89"/>
    <w:rsid w:val="00907551"/>
    <w:rsid w:val="0091043A"/>
    <w:rsid w:val="009113BB"/>
    <w:rsid w:val="00911E3F"/>
    <w:rsid w:val="009171F4"/>
    <w:rsid w:val="009172BB"/>
    <w:rsid w:val="009200D6"/>
    <w:rsid w:val="00921D9C"/>
    <w:rsid w:val="00922CFD"/>
    <w:rsid w:val="009260DB"/>
    <w:rsid w:val="00926322"/>
    <w:rsid w:val="0092798A"/>
    <w:rsid w:val="00927FCE"/>
    <w:rsid w:val="009332B4"/>
    <w:rsid w:val="00934278"/>
    <w:rsid w:val="009369C6"/>
    <w:rsid w:val="009414B5"/>
    <w:rsid w:val="00941540"/>
    <w:rsid w:val="00941A74"/>
    <w:rsid w:val="009448E2"/>
    <w:rsid w:val="00945C21"/>
    <w:rsid w:val="00947B03"/>
    <w:rsid w:val="009548B1"/>
    <w:rsid w:val="00956D47"/>
    <w:rsid w:val="009603A1"/>
    <w:rsid w:val="00961CDE"/>
    <w:rsid w:val="00962739"/>
    <w:rsid w:val="0096305B"/>
    <w:rsid w:val="00963CEE"/>
    <w:rsid w:val="00964A35"/>
    <w:rsid w:val="00964D62"/>
    <w:rsid w:val="00965A81"/>
    <w:rsid w:val="00965EC1"/>
    <w:rsid w:val="009701B6"/>
    <w:rsid w:val="00970B38"/>
    <w:rsid w:val="0097291F"/>
    <w:rsid w:val="00972C6C"/>
    <w:rsid w:val="0097620B"/>
    <w:rsid w:val="009762A3"/>
    <w:rsid w:val="009771CF"/>
    <w:rsid w:val="00977B3F"/>
    <w:rsid w:val="009808B4"/>
    <w:rsid w:val="0098220D"/>
    <w:rsid w:val="00982389"/>
    <w:rsid w:val="00982ABC"/>
    <w:rsid w:val="00985605"/>
    <w:rsid w:val="0098668E"/>
    <w:rsid w:val="0099195A"/>
    <w:rsid w:val="00993373"/>
    <w:rsid w:val="00994F4C"/>
    <w:rsid w:val="009A4483"/>
    <w:rsid w:val="009A62B9"/>
    <w:rsid w:val="009A712C"/>
    <w:rsid w:val="009B438B"/>
    <w:rsid w:val="009C3B05"/>
    <w:rsid w:val="009C4218"/>
    <w:rsid w:val="009C4901"/>
    <w:rsid w:val="009C56A5"/>
    <w:rsid w:val="009D05A6"/>
    <w:rsid w:val="009D0C2A"/>
    <w:rsid w:val="009D2BEA"/>
    <w:rsid w:val="009E1D32"/>
    <w:rsid w:val="009E287C"/>
    <w:rsid w:val="009E72F9"/>
    <w:rsid w:val="009F0504"/>
    <w:rsid w:val="009F40EF"/>
    <w:rsid w:val="009F5576"/>
    <w:rsid w:val="00A042C4"/>
    <w:rsid w:val="00A05552"/>
    <w:rsid w:val="00A06FF8"/>
    <w:rsid w:val="00A10D2F"/>
    <w:rsid w:val="00A130D1"/>
    <w:rsid w:val="00A13350"/>
    <w:rsid w:val="00A1452F"/>
    <w:rsid w:val="00A20E81"/>
    <w:rsid w:val="00A2115C"/>
    <w:rsid w:val="00A2444E"/>
    <w:rsid w:val="00A2669C"/>
    <w:rsid w:val="00A26975"/>
    <w:rsid w:val="00A34993"/>
    <w:rsid w:val="00A413E6"/>
    <w:rsid w:val="00A4210B"/>
    <w:rsid w:val="00A42C9A"/>
    <w:rsid w:val="00A43ABC"/>
    <w:rsid w:val="00A4511C"/>
    <w:rsid w:val="00A47D70"/>
    <w:rsid w:val="00A5085A"/>
    <w:rsid w:val="00A50972"/>
    <w:rsid w:val="00A510DA"/>
    <w:rsid w:val="00A54AEB"/>
    <w:rsid w:val="00A54E30"/>
    <w:rsid w:val="00A56887"/>
    <w:rsid w:val="00A602E4"/>
    <w:rsid w:val="00A63539"/>
    <w:rsid w:val="00A64840"/>
    <w:rsid w:val="00A65759"/>
    <w:rsid w:val="00A6579F"/>
    <w:rsid w:val="00A659F5"/>
    <w:rsid w:val="00A663ED"/>
    <w:rsid w:val="00A67CA8"/>
    <w:rsid w:val="00A70236"/>
    <w:rsid w:val="00A7146D"/>
    <w:rsid w:val="00A71907"/>
    <w:rsid w:val="00A71D8A"/>
    <w:rsid w:val="00A71ED2"/>
    <w:rsid w:val="00A77097"/>
    <w:rsid w:val="00A77C07"/>
    <w:rsid w:val="00A81B15"/>
    <w:rsid w:val="00A8226C"/>
    <w:rsid w:val="00A822F0"/>
    <w:rsid w:val="00A838C6"/>
    <w:rsid w:val="00A85F0C"/>
    <w:rsid w:val="00A928E9"/>
    <w:rsid w:val="00A92D7B"/>
    <w:rsid w:val="00A936D2"/>
    <w:rsid w:val="00A93A37"/>
    <w:rsid w:val="00A9685B"/>
    <w:rsid w:val="00A97FB1"/>
    <w:rsid w:val="00AA2718"/>
    <w:rsid w:val="00AA2B8A"/>
    <w:rsid w:val="00AA4677"/>
    <w:rsid w:val="00AA7535"/>
    <w:rsid w:val="00AB01B7"/>
    <w:rsid w:val="00AB1FAB"/>
    <w:rsid w:val="00AB33E5"/>
    <w:rsid w:val="00AB3B37"/>
    <w:rsid w:val="00AB4A09"/>
    <w:rsid w:val="00AB4E9F"/>
    <w:rsid w:val="00AB717C"/>
    <w:rsid w:val="00AC5BE0"/>
    <w:rsid w:val="00AD3C1A"/>
    <w:rsid w:val="00AD7572"/>
    <w:rsid w:val="00AD78D7"/>
    <w:rsid w:val="00AE0F27"/>
    <w:rsid w:val="00AE34F6"/>
    <w:rsid w:val="00AE66F7"/>
    <w:rsid w:val="00AE6EEF"/>
    <w:rsid w:val="00AF15A9"/>
    <w:rsid w:val="00AF2412"/>
    <w:rsid w:val="00AF5C84"/>
    <w:rsid w:val="00AF64C3"/>
    <w:rsid w:val="00AF66A6"/>
    <w:rsid w:val="00AF6983"/>
    <w:rsid w:val="00B001B8"/>
    <w:rsid w:val="00B00743"/>
    <w:rsid w:val="00B01DFA"/>
    <w:rsid w:val="00B02D93"/>
    <w:rsid w:val="00B06D0F"/>
    <w:rsid w:val="00B07A9D"/>
    <w:rsid w:val="00B13BE9"/>
    <w:rsid w:val="00B1576B"/>
    <w:rsid w:val="00B15823"/>
    <w:rsid w:val="00B177C2"/>
    <w:rsid w:val="00B222AF"/>
    <w:rsid w:val="00B24C28"/>
    <w:rsid w:val="00B25593"/>
    <w:rsid w:val="00B25CF4"/>
    <w:rsid w:val="00B2632E"/>
    <w:rsid w:val="00B30224"/>
    <w:rsid w:val="00B307D3"/>
    <w:rsid w:val="00B31278"/>
    <w:rsid w:val="00B3197A"/>
    <w:rsid w:val="00B32069"/>
    <w:rsid w:val="00B33433"/>
    <w:rsid w:val="00B3348C"/>
    <w:rsid w:val="00B33691"/>
    <w:rsid w:val="00B35467"/>
    <w:rsid w:val="00B36FB4"/>
    <w:rsid w:val="00B43693"/>
    <w:rsid w:val="00B43BDC"/>
    <w:rsid w:val="00B4499B"/>
    <w:rsid w:val="00B44BF8"/>
    <w:rsid w:val="00B476F5"/>
    <w:rsid w:val="00B540A6"/>
    <w:rsid w:val="00B557EF"/>
    <w:rsid w:val="00B562C1"/>
    <w:rsid w:val="00B5718A"/>
    <w:rsid w:val="00B60189"/>
    <w:rsid w:val="00B615A5"/>
    <w:rsid w:val="00B655DC"/>
    <w:rsid w:val="00B73A93"/>
    <w:rsid w:val="00B816F1"/>
    <w:rsid w:val="00B81D73"/>
    <w:rsid w:val="00B846D7"/>
    <w:rsid w:val="00B847FD"/>
    <w:rsid w:val="00B86FB0"/>
    <w:rsid w:val="00B90D8E"/>
    <w:rsid w:val="00B92F62"/>
    <w:rsid w:val="00B94A48"/>
    <w:rsid w:val="00B97A89"/>
    <w:rsid w:val="00BA37A7"/>
    <w:rsid w:val="00BA3CB1"/>
    <w:rsid w:val="00BA5DEF"/>
    <w:rsid w:val="00BA7046"/>
    <w:rsid w:val="00BB5562"/>
    <w:rsid w:val="00BB5FDC"/>
    <w:rsid w:val="00BB6123"/>
    <w:rsid w:val="00BB648B"/>
    <w:rsid w:val="00BB6B87"/>
    <w:rsid w:val="00BC00E6"/>
    <w:rsid w:val="00BC1E54"/>
    <w:rsid w:val="00BC2026"/>
    <w:rsid w:val="00BC3B8C"/>
    <w:rsid w:val="00BC3F81"/>
    <w:rsid w:val="00BC6E15"/>
    <w:rsid w:val="00BD03F6"/>
    <w:rsid w:val="00BD2274"/>
    <w:rsid w:val="00BD275C"/>
    <w:rsid w:val="00BD2D59"/>
    <w:rsid w:val="00BD420B"/>
    <w:rsid w:val="00BD6CDC"/>
    <w:rsid w:val="00BD725E"/>
    <w:rsid w:val="00BE2A8B"/>
    <w:rsid w:val="00BE6F2F"/>
    <w:rsid w:val="00BE7B6D"/>
    <w:rsid w:val="00BE7F53"/>
    <w:rsid w:val="00BF0383"/>
    <w:rsid w:val="00BF3C1F"/>
    <w:rsid w:val="00BF49F8"/>
    <w:rsid w:val="00BF65B2"/>
    <w:rsid w:val="00BF65B5"/>
    <w:rsid w:val="00C0067E"/>
    <w:rsid w:val="00C02377"/>
    <w:rsid w:val="00C03499"/>
    <w:rsid w:val="00C045E7"/>
    <w:rsid w:val="00C04AE0"/>
    <w:rsid w:val="00C059A1"/>
    <w:rsid w:val="00C068B8"/>
    <w:rsid w:val="00C1025C"/>
    <w:rsid w:val="00C10D45"/>
    <w:rsid w:val="00C16CF7"/>
    <w:rsid w:val="00C17BDD"/>
    <w:rsid w:val="00C2283D"/>
    <w:rsid w:val="00C2635D"/>
    <w:rsid w:val="00C26E8C"/>
    <w:rsid w:val="00C26FAD"/>
    <w:rsid w:val="00C27F4E"/>
    <w:rsid w:val="00C302CF"/>
    <w:rsid w:val="00C34AE4"/>
    <w:rsid w:val="00C368C8"/>
    <w:rsid w:val="00C369ED"/>
    <w:rsid w:val="00C406F9"/>
    <w:rsid w:val="00C42071"/>
    <w:rsid w:val="00C44E21"/>
    <w:rsid w:val="00C44EA8"/>
    <w:rsid w:val="00C46E29"/>
    <w:rsid w:val="00C47F51"/>
    <w:rsid w:val="00C52D23"/>
    <w:rsid w:val="00C52F1E"/>
    <w:rsid w:val="00C555A7"/>
    <w:rsid w:val="00C56453"/>
    <w:rsid w:val="00C614C4"/>
    <w:rsid w:val="00C625A0"/>
    <w:rsid w:val="00C62834"/>
    <w:rsid w:val="00C645F6"/>
    <w:rsid w:val="00C64DA6"/>
    <w:rsid w:val="00C6626B"/>
    <w:rsid w:val="00C67AE8"/>
    <w:rsid w:val="00C703A9"/>
    <w:rsid w:val="00C71094"/>
    <w:rsid w:val="00C71527"/>
    <w:rsid w:val="00C717B2"/>
    <w:rsid w:val="00C74309"/>
    <w:rsid w:val="00C91136"/>
    <w:rsid w:val="00C9186B"/>
    <w:rsid w:val="00C91A40"/>
    <w:rsid w:val="00C91F7F"/>
    <w:rsid w:val="00C93906"/>
    <w:rsid w:val="00C95E45"/>
    <w:rsid w:val="00C9637D"/>
    <w:rsid w:val="00C9775C"/>
    <w:rsid w:val="00C9792A"/>
    <w:rsid w:val="00CA04D7"/>
    <w:rsid w:val="00CA22C0"/>
    <w:rsid w:val="00CA34AF"/>
    <w:rsid w:val="00CA4433"/>
    <w:rsid w:val="00CA62C8"/>
    <w:rsid w:val="00CB0A32"/>
    <w:rsid w:val="00CB1824"/>
    <w:rsid w:val="00CB50BF"/>
    <w:rsid w:val="00CB5FEC"/>
    <w:rsid w:val="00CB77A7"/>
    <w:rsid w:val="00CC0DAC"/>
    <w:rsid w:val="00CC13A6"/>
    <w:rsid w:val="00CC25D9"/>
    <w:rsid w:val="00CC2B9F"/>
    <w:rsid w:val="00CC5608"/>
    <w:rsid w:val="00CC5A08"/>
    <w:rsid w:val="00CD289E"/>
    <w:rsid w:val="00CD7901"/>
    <w:rsid w:val="00CE0536"/>
    <w:rsid w:val="00CE06D3"/>
    <w:rsid w:val="00CE2117"/>
    <w:rsid w:val="00CE2AF7"/>
    <w:rsid w:val="00CE2F25"/>
    <w:rsid w:val="00CE31EA"/>
    <w:rsid w:val="00CE4208"/>
    <w:rsid w:val="00CE543D"/>
    <w:rsid w:val="00CE76FC"/>
    <w:rsid w:val="00CF0491"/>
    <w:rsid w:val="00CF336A"/>
    <w:rsid w:val="00CF673C"/>
    <w:rsid w:val="00CF6D72"/>
    <w:rsid w:val="00D009B9"/>
    <w:rsid w:val="00D0286B"/>
    <w:rsid w:val="00D03EFF"/>
    <w:rsid w:val="00D06480"/>
    <w:rsid w:val="00D07294"/>
    <w:rsid w:val="00D155DF"/>
    <w:rsid w:val="00D20650"/>
    <w:rsid w:val="00D2294C"/>
    <w:rsid w:val="00D2775B"/>
    <w:rsid w:val="00D31381"/>
    <w:rsid w:val="00D31616"/>
    <w:rsid w:val="00D31686"/>
    <w:rsid w:val="00D31724"/>
    <w:rsid w:val="00D319DD"/>
    <w:rsid w:val="00D324C4"/>
    <w:rsid w:val="00D34ECC"/>
    <w:rsid w:val="00D351FA"/>
    <w:rsid w:val="00D36527"/>
    <w:rsid w:val="00D37E8F"/>
    <w:rsid w:val="00D40598"/>
    <w:rsid w:val="00D41F9E"/>
    <w:rsid w:val="00D42B2D"/>
    <w:rsid w:val="00D43305"/>
    <w:rsid w:val="00D434FD"/>
    <w:rsid w:val="00D472C7"/>
    <w:rsid w:val="00D5113B"/>
    <w:rsid w:val="00D5799A"/>
    <w:rsid w:val="00D61453"/>
    <w:rsid w:val="00D6293E"/>
    <w:rsid w:val="00D630D8"/>
    <w:rsid w:val="00D635F6"/>
    <w:rsid w:val="00D6695F"/>
    <w:rsid w:val="00D66A27"/>
    <w:rsid w:val="00D70A42"/>
    <w:rsid w:val="00D72475"/>
    <w:rsid w:val="00D727D0"/>
    <w:rsid w:val="00D7604A"/>
    <w:rsid w:val="00D76AAA"/>
    <w:rsid w:val="00D82D8A"/>
    <w:rsid w:val="00D8433D"/>
    <w:rsid w:val="00D84A7D"/>
    <w:rsid w:val="00D84C6B"/>
    <w:rsid w:val="00D85104"/>
    <w:rsid w:val="00D900A4"/>
    <w:rsid w:val="00D917EC"/>
    <w:rsid w:val="00D93C60"/>
    <w:rsid w:val="00D94789"/>
    <w:rsid w:val="00D95221"/>
    <w:rsid w:val="00D95536"/>
    <w:rsid w:val="00D956B2"/>
    <w:rsid w:val="00D96923"/>
    <w:rsid w:val="00D96ABA"/>
    <w:rsid w:val="00D97B76"/>
    <w:rsid w:val="00DA04AA"/>
    <w:rsid w:val="00DA0768"/>
    <w:rsid w:val="00DA0898"/>
    <w:rsid w:val="00DA1F6F"/>
    <w:rsid w:val="00DA251F"/>
    <w:rsid w:val="00DA2896"/>
    <w:rsid w:val="00DA48A1"/>
    <w:rsid w:val="00DA500B"/>
    <w:rsid w:val="00DA611C"/>
    <w:rsid w:val="00DA6C67"/>
    <w:rsid w:val="00DB026E"/>
    <w:rsid w:val="00DB6E94"/>
    <w:rsid w:val="00DB7960"/>
    <w:rsid w:val="00DB7ED4"/>
    <w:rsid w:val="00DC034D"/>
    <w:rsid w:val="00DC0368"/>
    <w:rsid w:val="00DC4AB8"/>
    <w:rsid w:val="00DC6FE4"/>
    <w:rsid w:val="00DD037D"/>
    <w:rsid w:val="00DD061D"/>
    <w:rsid w:val="00DD0CC0"/>
    <w:rsid w:val="00DD5490"/>
    <w:rsid w:val="00DD5FD6"/>
    <w:rsid w:val="00DD7288"/>
    <w:rsid w:val="00DD7875"/>
    <w:rsid w:val="00DE06BC"/>
    <w:rsid w:val="00DE0CF7"/>
    <w:rsid w:val="00DE44E5"/>
    <w:rsid w:val="00DE4673"/>
    <w:rsid w:val="00DE6264"/>
    <w:rsid w:val="00DE6803"/>
    <w:rsid w:val="00DE7369"/>
    <w:rsid w:val="00DE7432"/>
    <w:rsid w:val="00DE78D5"/>
    <w:rsid w:val="00DF08C3"/>
    <w:rsid w:val="00DF2094"/>
    <w:rsid w:val="00DF44FD"/>
    <w:rsid w:val="00DF677C"/>
    <w:rsid w:val="00DF6E7C"/>
    <w:rsid w:val="00E005A1"/>
    <w:rsid w:val="00E02185"/>
    <w:rsid w:val="00E0227D"/>
    <w:rsid w:val="00E03633"/>
    <w:rsid w:val="00E04A37"/>
    <w:rsid w:val="00E054F7"/>
    <w:rsid w:val="00E07EE3"/>
    <w:rsid w:val="00E10291"/>
    <w:rsid w:val="00E10A72"/>
    <w:rsid w:val="00E10AE3"/>
    <w:rsid w:val="00E13DBF"/>
    <w:rsid w:val="00E1624D"/>
    <w:rsid w:val="00E16CB5"/>
    <w:rsid w:val="00E207E0"/>
    <w:rsid w:val="00E23F1D"/>
    <w:rsid w:val="00E343B0"/>
    <w:rsid w:val="00E34A4D"/>
    <w:rsid w:val="00E46CD2"/>
    <w:rsid w:val="00E51029"/>
    <w:rsid w:val="00E52D85"/>
    <w:rsid w:val="00E53ABC"/>
    <w:rsid w:val="00E55506"/>
    <w:rsid w:val="00E56325"/>
    <w:rsid w:val="00E56491"/>
    <w:rsid w:val="00E57BD0"/>
    <w:rsid w:val="00E57C4F"/>
    <w:rsid w:val="00E610AE"/>
    <w:rsid w:val="00E63F93"/>
    <w:rsid w:val="00E671D5"/>
    <w:rsid w:val="00E67409"/>
    <w:rsid w:val="00E707E2"/>
    <w:rsid w:val="00E70E5F"/>
    <w:rsid w:val="00E73FF9"/>
    <w:rsid w:val="00E77ACF"/>
    <w:rsid w:val="00E80032"/>
    <w:rsid w:val="00E82FA1"/>
    <w:rsid w:val="00E83338"/>
    <w:rsid w:val="00E84BCB"/>
    <w:rsid w:val="00E86136"/>
    <w:rsid w:val="00E86874"/>
    <w:rsid w:val="00E90BC6"/>
    <w:rsid w:val="00E9150D"/>
    <w:rsid w:val="00E928E0"/>
    <w:rsid w:val="00E95C9A"/>
    <w:rsid w:val="00EA0973"/>
    <w:rsid w:val="00EA27A2"/>
    <w:rsid w:val="00EA4217"/>
    <w:rsid w:val="00EA528D"/>
    <w:rsid w:val="00EA54F7"/>
    <w:rsid w:val="00EB01D5"/>
    <w:rsid w:val="00EB108B"/>
    <w:rsid w:val="00EB148E"/>
    <w:rsid w:val="00EB271D"/>
    <w:rsid w:val="00EB27A0"/>
    <w:rsid w:val="00EB3106"/>
    <w:rsid w:val="00EB3E99"/>
    <w:rsid w:val="00EB493C"/>
    <w:rsid w:val="00EB4CEC"/>
    <w:rsid w:val="00EB5721"/>
    <w:rsid w:val="00EB67FE"/>
    <w:rsid w:val="00EB6BE2"/>
    <w:rsid w:val="00EB6DB5"/>
    <w:rsid w:val="00EC0DF0"/>
    <w:rsid w:val="00EC6385"/>
    <w:rsid w:val="00EC7657"/>
    <w:rsid w:val="00EC7BE2"/>
    <w:rsid w:val="00ED1EC0"/>
    <w:rsid w:val="00ED2140"/>
    <w:rsid w:val="00EE04EB"/>
    <w:rsid w:val="00EE0B10"/>
    <w:rsid w:val="00EE0CCD"/>
    <w:rsid w:val="00EE5416"/>
    <w:rsid w:val="00EE5767"/>
    <w:rsid w:val="00EF277A"/>
    <w:rsid w:val="00EF3CDD"/>
    <w:rsid w:val="00EF4A82"/>
    <w:rsid w:val="00EF72CE"/>
    <w:rsid w:val="00EF7C4B"/>
    <w:rsid w:val="00F074B0"/>
    <w:rsid w:val="00F102E1"/>
    <w:rsid w:val="00F10C4B"/>
    <w:rsid w:val="00F13401"/>
    <w:rsid w:val="00F140F5"/>
    <w:rsid w:val="00F168DF"/>
    <w:rsid w:val="00F179AD"/>
    <w:rsid w:val="00F211A9"/>
    <w:rsid w:val="00F22002"/>
    <w:rsid w:val="00F22486"/>
    <w:rsid w:val="00F22A34"/>
    <w:rsid w:val="00F24EDE"/>
    <w:rsid w:val="00F31D67"/>
    <w:rsid w:val="00F32AC2"/>
    <w:rsid w:val="00F32BB3"/>
    <w:rsid w:val="00F32E03"/>
    <w:rsid w:val="00F337A6"/>
    <w:rsid w:val="00F34410"/>
    <w:rsid w:val="00F359D2"/>
    <w:rsid w:val="00F3645A"/>
    <w:rsid w:val="00F371F7"/>
    <w:rsid w:val="00F400C3"/>
    <w:rsid w:val="00F401B1"/>
    <w:rsid w:val="00F41AF7"/>
    <w:rsid w:val="00F427CC"/>
    <w:rsid w:val="00F42EB2"/>
    <w:rsid w:val="00F46D73"/>
    <w:rsid w:val="00F51039"/>
    <w:rsid w:val="00F52C7E"/>
    <w:rsid w:val="00F6508D"/>
    <w:rsid w:val="00F66B32"/>
    <w:rsid w:val="00F702B9"/>
    <w:rsid w:val="00F7455E"/>
    <w:rsid w:val="00F746E3"/>
    <w:rsid w:val="00F759AD"/>
    <w:rsid w:val="00F75AFD"/>
    <w:rsid w:val="00F75B70"/>
    <w:rsid w:val="00F76188"/>
    <w:rsid w:val="00F8441A"/>
    <w:rsid w:val="00F85824"/>
    <w:rsid w:val="00F85AA4"/>
    <w:rsid w:val="00F90AB3"/>
    <w:rsid w:val="00F91B33"/>
    <w:rsid w:val="00F938C7"/>
    <w:rsid w:val="00F93F0F"/>
    <w:rsid w:val="00F97061"/>
    <w:rsid w:val="00FA2649"/>
    <w:rsid w:val="00FA3AFF"/>
    <w:rsid w:val="00FA4BA8"/>
    <w:rsid w:val="00FA5634"/>
    <w:rsid w:val="00FA624F"/>
    <w:rsid w:val="00FA7419"/>
    <w:rsid w:val="00FB02A5"/>
    <w:rsid w:val="00FB04BD"/>
    <w:rsid w:val="00FB407E"/>
    <w:rsid w:val="00FB43C9"/>
    <w:rsid w:val="00FB45C4"/>
    <w:rsid w:val="00FB5756"/>
    <w:rsid w:val="00FC2400"/>
    <w:rsid w:val="00FC2668"/>
    <w:rsid w:val="00FC2840"/>
    <w:rsid w:val="00FC29EE"/>
    <w:rsid w:val="00FC317E"/>
    <w:rsid w:val="00FC488F"/>
    <w:rsid w:val="00FC6898"/>
    <w:rsid w:val="00FD13F3"/>
    <w:rsid w:val="00FD32FB"/>
    <w:rsid w:val="00FD3557"/>
    <w:rsid w:val="00FD36DF"/>
    <w:rsid w:val="00FD3E0A"/>
    <w:rsid w:val="00FD459A"/>
    <w:rsid w:val="00FD45EB"/>
    <w:rsid w:val="00FD4984"/>
    <w:rsid w:val="00FD6156"/>
    <w:rsid w:val="00FD6A26"/>
    <w:rsid w:val="00FD7B8C"/>
    <w:rsid w:val="00FE09C6"/>
    <w:rsid w:val="00FE49E3"/>
    <w:rsid w:val="00FE4DBC"/>
    <w:rsid w:val="00FE64C8"/>
    <w:rsid w:val="00FF130D"/>
    <w:rsid w:val="00FF299A"/>
    <w:rsid w:val="00FF29A9"/>
    <w:rsid w:val="00FF399C"/>
    <w:rsid w:val="00FF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05BD1BD0-5626-428E-A5FB-EA049E96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1CFB"/>
    <w:pPr>
      <w:widowControl w:val="0"/>
      <w:suppressAutoHyphens/>
      <w:autoSpaceDE w:val="0"/>
      <w:spacing w:line="360" w:lineRule="auto"/>
      <w:jc w:val="both"/>
    </w:pPr>
    <w:rPr>
      <w:rFonts w:ascii="Times New Roman" w:eastAsia="Times New Roman" w:hAnsi="Times New Roman"/>
      <w:sz w:val="24"/>
      <w:szCs w:val="24"/>
      <w:lang w:val="en-US" w:eastAsia="hu-HU"/>
    </w:rPr>
  </w:style>
  <w:style w:type="paragraph" w:styleId="Cmsor1">
    <w:name w:val="heading 1"/>
    <w:basedOn w:val="Nincstrkz"/>
    <w:next w:val="Norml"/>
    <w:link w:val="Cmsor1Char"/>
    <w:qFormat/>
    <w:rsid w:val="005903FA"/>
    <w:pPr>
      <w:jc w:val="center"/>
      <w:outlineLvl w:val="0"/>
    </w:pPr>
    <w:rPr>
      <w:rFonts w:ascii="Garamond" w:hAnsi="Garamond"/>
      <w:b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B32069"/>
    <w:pPr>
      <w:keepNext/>
      <w:spacing w:line="240" w:lineRule="auto"/>
      <w:outlineLvl w:val="1"/>
    </w:pPr>
    <w:rPr>
      <w:rFonts w:ascii="H_Futura Light BT" w:hAnsi="H_Futura Light BT"/>
      <w:sz w:val="22"/>
      <w:szCs w:val="22"/>
      <w:u w:val="single"/>
      <w:lang w:val="hu-HU"/>
    </w:rPr>
  </w:style>
  <w:style w:type="paragraph" w:styleId="Cmsor3">
    <w:name w:val="heading 3"/>
    <w:basedOn w:val="Norml"/>
    <w:next w:val="Norml"/>
    <w:link w:val="Cmsor3Char"/>
    <w:unhideWhenUsed/>
    <w:qFormat/>
    <w:rsid w:val="008B5D98"/>
    <w:pPr>
      <w:numPr>
        <w:numId w:val="5"/>
      </w:numPr>
      <w:overflowPunct w:val="0"/>
      <w:autoSpaceDN w:val="0"/>
      <w:adjustRightInd w:val="0"/>
      <w:spacing w:line="240" w:lineRule="auto"/>
      <w:ind w:right="46"/>
      <w:textAlignment w:val="baseline"/>
      <w:outlineLvl w:val="2"/>
    </w:pPr>
    <w:rPr>
      <w:rFonts w:ascii="H_Futura Light BT" w:hAnsi="H_Futura Light BT"/>
      <w:b/>
      <w:sz w:val="22"/>
    </w:rPr>
  </w:style>
  <w:style w:type="paragraph" w:styleId="Cmsor4">
    <w:name w:val="heading 4"/>
    <w:basedOn w:val="Nincstrkz"/>
    <w:next w:val="Norml"/>
    <w:link w:val="Cmsor4Char"/>
    <w:unhideWhenUsed/>
    <w:qFormat/>
    <w:rsid w:val="006C3261"/>
    <w:pPr>
      <w:suppressAutoHyphens/>
      <w:outlineLvl w:val="3"/>
    </w:pPr>
    <w:rPr>
      <w:rFonts w:ascii="Garamond" w:hAnsi="Garamond"/>
      <w:i/>
    </w:rPr>
  </w:style>
  <w:style w:type="paragraph" w:styleId="Cmsor5">
    <w:name w:val="heading 5"/>
    <w:basedOn w:val="Norml"/>
    <w:next w:val="Norml"/>
    <w:link w:val="Cmsor5Char"/>
    <w:unhideWhenUsed/>
    <w:qFormat/>
    <w:rsid w:val="0039661C"/>
    <w:pPr>
      <w:keepNext/>
      <w:spacing w:line="240" w:lineRule="auto"/>
      <w:outlineLvl w:val="4"/>
    </w:pPr>
    <w:rPr>
      <w:b/>
      <w:szCs w:val="20"/>
    </w:rPr>
  </w:style>
  <w:style w:type="paragraph" w:styleId="Cmsor6">
    <w:name w:val="heading 6"/>
    <w:basedOn w:val="Norml"/>
    <w:next w:val="Szvegtrzs"/>
    <w:link w:val="Cmsor6Char"/>
    <w:semiHidden/>
    <w:unhideWhenUsed/>
    <w:qFormat/>
    <w:rsid w:val="0039661C"/>
    <w:pPr>
      <w:keepNext/>
      <w:overflowPunct w:val="0"/>
      <w:autoSpaceDN w:val="0"/>
      <w:adjustRightInd w:val="0"/>
      <w:spacing w:before="240" w:after="120" w:line="240" w:lineRule="auto"/>
      <w:outlineLvl w:val="5"/>
    </w:pPr>
    <w:rPr>
      <w:rFonts w:ascii="Arial" w:hAnsi="Arial"/>
      <w:b/>
      <w:sz w:val="21"/>
      <w:szCs w:val="20"/>
    </w:rPr>
  </w:style>
  <w:style w:type="paragraph" w:styleId="Cmsor7">
    <w:name w:val="heading 7"/>
    <w:basedOn w:val="Norml"/>
    <w:next w:val="Norml"/>
    <w:link w:val="Cmsor7Char"/>
    <w:unhideWhenUsed/>
    <w:qFormat/>
    <w:rsid w:val="0039661C"/>
    <w:pPr>
      <w:keepNext/>
      <w:spacing w:line="240" w:lineRule="auto"/>
      <w:jc w:val="center"/>
      <w:outlineLvl w:val="6"/>
    </w:pPr>
    <w:rPr>
      <w:b/>
      <w:szCs w:val="20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39661C"/>
    <w:pPr>
      <w:keepNext/>
      <w:spacing w:line="240" w:lineRule="auto"/>
      <w:outlineLvl w:val="7"/>
    </w:pPr>
    <w:rPr>
      <w:b/>
      <w:szCs w:val="20"/>
    </w:rPr>
  </w:style>
  <w:style w:type="paragraph" w:styleId="Cmsor9">
    <w:name w:val="heading 9"/>
    <w:basedOn w:val="Norml"/>
    <w:next w:val="Szvegtrzs"/>
    <w:link w:val="Cmsor9Char"/>
    <w:semiHidden/>
    <w:unhideWhenUsed/>
    <w:qFormat/>
    <w:rsid w:val="0039661C"/>
    <w:pPr>
      <w:keepNext/>
      <w:overflowPunct w:val="0"/>
      <w:autoSpaceDN w:val="0"/>
      <w:adjustRightInd w:val="0"/>
      <w:spacing w:before="240" w:after="120" w:line="240" w:lineRule="auto"/>
      <w:outlineLvl w:val="8"/>
    </w:pPr>
    <w:rPr>
      <w:rFonts w:ascii="Arial" w:hAnsi="Arial"/>
      <w:b/>
      <w:sz w:val="21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5903FA"/>
    <w:rPr>
      <w:rFonts w:ascii="Garamond" w:hAnsi="Garamond"/>
      <w:b/>
      <w:sz w:val="24"/>
      <w:szCs w:val="22"/>
      <w:lang w:val="hu-HU" w:eastAsia="en-US"/>
    </w:rPr>
  </w:style>
  <w:style w:type="character" w:customStyle="1" w:styleId="Cmsor2Char">
    <w:name w:val="Címsor 2 Char"/>
    <w:link w:val="Cmsor2"/>
    <w:uiPriority w:val="9"/>
    <w:rsid w:val="00B32069"/>
    <w:rPr>
      <w:rFonts w:ascii="H_Futura Light BT" w:eastAsia="Times New Roman" w:hAnsi="H_Futura Light BT"/>
      <w:sz w:val="22"/>
      <w:szCs w:val="22"/>
      <w:u w:val="single"/>
      <w:lang w:val="hu-HU" w:eastAsia="hu-HU"/>
    </w:rPr>
  </w:style>
  <w:style w:type="character" w:customStyle="1" w:styleId="Cmsor4Char">
    <w:name w:val="Címsor 4 Char"/>
    <w:link w:val="Cmsor4"/>
    <w:rsid w:val="006C3261"/>
    <w:rPr>
      <w:rFonts w:ascii="Garamond" w:hAnsi="Garamond"/>
      <w:i/>
      <w:sz w:val="24"/>
      <w:szCs w:val="22"/>
      <w:lang w:val="hu-HU" w:eastAsia="en-US"/>
    </w:rPr>
  </w:style>
  <w:style w:type="character" w:customStyle="1" w:styleId="Cmsor7Char">
    <w:name w:val="Címsor 7 Char"/>
    <w:link w:val="Cmsor7"/>
    <w:rsid w:val="0039661C"/>
    <w:rPr>
      <w:rFonts w:ascii="Times New Roman" w:eastAsia="Times New Roman" w:hAnsi="Times New Roman" w:cs="Times New Roman"/>
      <w:b/>
      <w:sz w:val="24"/>
      <w:szCs w:val="20"/>
      <w:lang w:val="hu-HU"/>
    </w:rPr>
  </w:style>
  <w:style w:type="character" w:customStyle="1" w:styleId="Cmsor8Char">
    <w:name w:val="Címsor 8 Char"/>
    <w:link w:val="Cmsor8"/>
    <w:semiHidden/>
    <w:rsid w:val="0039661C"/>
    <w:rPr>
      <w:rFonts w:ascii="Times New Roman" w:eastAsia="Times New Roman" w:hAnsi="Times New Roman" w:cs="Times New Roman"/>
      <w:b/>
      <w:sz w:val="24"/>
      <w:szCs w:val="20"/>
      <w:lang w:val="hu-HU"/>
    </w:rPr>
  </w:style>
  <w:style w:type="character" w:customStyle="1" w:styleId="Cmsor3Char">
    <w:name w:val="Címsor 3 Char"/>
    <w:link w:val="Cmsor3"/>
    <w:uiPriority w:val="9"/>
    <w:rsid w:val="008B5D98"/>
    <w:rPr>
      <w:rFonts w:ascii="H_Futura Light BT" w:eastAsia="Times New Roman" w:hAnsi="H_Futura Light BT"/>
      <w:b/>
      <w:sz w:val="22"/>
      <w:szCs w:val="24"/>
      <w:lang w:val="en-US" w:eastAsia="hu-HU"/>
    </w:rPr>
  </w:style>
  <w:style w:type="character" w:customStyle="1" w:styleId="Cmsor5Char">
    <w:name w:val="Címsor 5 Char"/>
    <w:link w:val="Cmsor5"/>
    <w:rsid w:val="0039661C"/>
    <w:rPr>
      <w:rFonts w:ascii="Times New Roman" w:eastAsia="Times New Roman" w:hAnsi="Times New Roman" w:cs="Times New Roman"/>
      <w:b/>
      <w:sz w:val="24"/>
      <w:szCs w:val="20"/>
      <w:lang w:val="hu-HU"/>
    </w:rPr>
  </w:style>
  <w:style w:type="character" w:customStyle="1" w:styleId="Cmsor6Char">
    <w:name w:val="Címsor 6 Char"/>
    <w:link w:val="Cmsor6"/>
    <w:semiHidden/>
    <w:rsid w:val="0039661C"/>
    <w:rPr>
      <w:rFonts w:ascii="Arial" w:eastAsia="Times New Roman" w:hAnsi="Arial" w:cs="Times New Roman"/>
      <w:b/>
      <w:sz w:val="21"/>
      <w:szCs w:val="20"/>
      <w:lang w:val="hu-HU" w:eastAsia="hu-HU"/>
    </w:rPr>
  </w:style>
  <w:style w:type="paragraph" w:styleId="Szvegtrzs">
    <w:name w:val="Body Text"/>
    <w:basedOn w:val="Norml"/>
    <w:link w:val="SzvegtrzsChar"/>
    <w:unhideWhenUsed/>
    <w:rsid w:val="0039661C"/>
    <w:pPr>
      <w:spacing w:line="240" w:lineRule="auto"/>
    </w:pPr>
    <w:rPr>
      <w:sz w:val="20"/>
      <w:szCs w:val="20"/>
    </w:rPr>
  </w:style>
  <w:style w:type="character" w:customStyle="1" w:styleId="SzvegtrzsChar">
    <w:name w:val="Szövegtörzs Char"/>
    <w:link w:val="Szvegtrzs"/>
    <w:rsid w:val="0039661C"/>
    <w:rPr>
      <w:rFonts w:ascii="Times New Roman" w:eastAsia="Times New Roman" w:hAnsi="Times New Roman" w:cs="Times New Roman"/>
      <w:sz w:val="20"/>
      <w:szCs w:val="20"/>
      <w:lang w:val="hu-HU"/>
    </w:rPr>
  </w:style>
  <w:style w:type="character" w:customStyle="1" w:styleId="Cmsor9Char">
    <w:name w:val="Címsor 9 Char"/>
    <w:link w:val="Cmsor9"/>
    <w:semiHidden/>
    <w:rsid w:val="0039661C"/>
    <w:rPr>
      <w:rFonts w:ascii="Arial" w:eastAsia="Times New Roman" w:hAnsi="Arial" w:cs="Times New Roman"/>
      <w:b/>
      <w:sz w:val="21"/>
      <w:szCs w:val="20"/>
      <w:lang w:val="hu-HU" w:eastAsia="hu-HU"/>
    </w:rPr>
  </w:style>
  <w:style w:type="paragraph" w:styleId="lfej">
    <w:name w:val="header"/>
    <w:basedOn w:val="Norml"/>
    <w:link w:val="lfejChar"/>
    <w:uiPriority w:val="99"/>
    <w:unhideWhenUsed/>
    <w:rsid w:val="0039661C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link w:val="lfej"/>
    <w:uiPriority w:val="99"/>
    <w:rsid w:val="0039661C"/>
    <w:rPr>
      <w:lang w:val="hu-HU"/>
    </w:rPr>
  </w:style>
  <w:style w:type="paragraph" w:styleId="llb">
    <w:name w:val="footer"/>
    <w:basedOn w:val="Norml"/>
    <w:link w:val="llbChar"/>
    <w:uiPriority w:val="99"/>
    <w:unhideWhenUsed/>
    <w:rsid w:val="0039661C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link w:val="llb"/>
    <w:uiPriority w:val="99"/>
    <w:rsid w:val="0039661C"/>
    <w:rPr>
      <w:lang w:val="hu-HU"/>
    </w:rPr>
  </w:style>
  <w:style w:type="paragraph" w:styleId="Cm">
    <w:name w:val="Title"/>
    <w:basedOn w:val="Norml"/>
    <w:link w:val="CmChar"/>
    <w:qFormat/>
    <w:rsid w:val="0039661C"/>
    <w:pPr>
      <w:spacing w:line="240" w:lineRule="auto"/>
      <w:jc w:val="center"/>
    </w:pPr>
    <w:rPr>
      <w:b/>
      <w:sz w:val="28"/>
      <w:szCs w:val="20"/>
    </w:rPr>
  </w:style>
  <w:style w:type="character" w:customStyle="1" w:styleId="CmChar">
    <w:name w:val="Cím Char"/>
    <w:link w:val="Cm"/>
    <w:rsid w:val="0039661C"/>
    <w:rPr>
      <w:rFonts w:ascii="Times New Roman" w:eastAsia="Times New Roman" w:hAnsi="Times New Roman" w:cs="Times New Roman"/>
      <w:b/>
      <w:sz w:val="28"/>
      <w:szCs w:val="20"/>
      <w:lang w:val="hu-HU"/>
    </w:rPr>
  </w:style>
  <w:style w:type="character" w:customStyle="1" w:styleId="apple-style-span">
    <w:name w:val="apple-style-span"/>
    <w:basedOn w:val="Bekezdsalapbettpusa"/>
    <w:rsid w:val="0039661C"/>
  </w:style>
  <w:style w:type="paragraph" w:styleId="NormlWeb">
    <w:name w:val="Normal (Web)"/>
    <w:basedOn w:val="Norml"/>
    <w:uiPriority w:val="99"/>
    <w:unhideWhenUsed/>
    <w:rsid w:val="0039661C"/>
    <w:pPr>
      <w:spacing w:before="100" w:beforeAutospacing="1" w:after="100" w:afterAutospacing="1" w:line="240" w:lineRule="auto"/>
    </w:pPr>
  </w:style>
  <w:style w:type="paragraph" w:styleId="Lbjegyzetszveg">
    <w:name w:val="footnote text"/>
    <w:aliases w:val="Lábjegyzetszöveg Char1 Char,Lábjegyzetszöveg Char Char Char,Footnote Char Char Char,Char1 Char Char Char,Footnote Char1 Char,Char1 Char1 Char,Footnote Char,Char1 Char,Lábjegyzetszöveg Char1"/>
    <w:basedOn w:val="Norml"/>
    <w:link w:val="LbjegyzetszvegChar"/>
    <w:unhideWhenUsed/>
    <w:rsid w:val="0039661C"/>
    <w:pPr>
      <w:spacing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Lábjegyzetszöveg Char1 Char Char,Lábjegyzetszöveg Char Char Char Char1,Footnote Char Char Char Char1,Char1 Char Char Char Char1,Footnote Char1 Char Char1,Char1 Char1 Char Char1,Footnote Char Char1,Char1 Char Char"/>
    <w:link w:val="Lbjegyzetszveg"/>
    <w:rsid w:val="0039661C"/>
    <w:rPr>
      <w:rFonts w:ascii="Times New Roman" w:eastAsia="Times New Roman" w:hAnsi="Times New Roman" w:cs="Times New Roman"/>
      <w:sz w:val="20"/>
      <w:szCs w:val="20"/>
      <w:lang w:val="hu-HU"/>
    </w:rPr>
  </w:style>
  <w:style w:type="character" w:customStyle="1" w:styleId="JegyzetszvegChar">
    <w:name w:val="Jegyzetszöveg Char"/>
    <w:link w:val="Jegyzetszveg"/>
    <w:uiPriority w:val="99"/>
    <w:semiHidden/>
    <w:rsid w:val="0039661C"/>
    <w:rPr>
      <w:rFonts w:ascii="Times New Roman" w:eastAsia="Times New Roman" w:hAnsi="Times New Roman" w:cs="Times New Roman"/>
      <w:sz w:val="20"/>
      <w:szCs w:val="20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9661C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1">
    <w:name w:val="Jegyzetszöveg Char1"/>
    <w:uiPriority w:val="99"/>
    <w:semiHidden/>
    <w:rsid w:val="0039661C"/>
    <w:rPr>
      <w:sz w:val="20"/>
      <w:szCs w:val="20"/>
      <w:lang w:val="hu-HU"/>
    </w:rPr>
  </w:style>
  <w:style w:type="character" w:customStyle="1" w:styleId="SzvegtrzsbehzssalChar">
    <w:name w:val="Szövegtörzs behúzással Char"/>
    <w:link w:val="Szvegtrzsbehzssal"/>
    <w:semiHidden/>
    <w:rsid w:val="0039661C"/>
    <w:rPr>
      <w:rFonts w:ascii="Times New Roman" w:eastAsia="Times New Roman" w:hAnsi="Times New Roman" w:cs="Times New Roman"/>
      <w:sz w:val="28"/>
      <w:szCs w:val="24"/>
      <w:lang w:val="hu-HU"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39661C"/>
    <w:pPr>
      <w:spacing w:after="120" w:line="240" w:lineRule="auto"/>
      <w:ind w:left="283"/>
    </w:pPr>
    <w:rPr>
      <w:sz w:val="28"/>
    </w:rPr>
  </w:style>
  <w:style w:type="character" w:customStyle="1" w:styleId="SzvegtrzsbehzssalChar1">
    <w:name w:val="Szövegtörzs behúzással Char1"/>
    <w:uiPriority w:val="99"/>
    <w:semiHidden/>
    <w:rsid w:val="0039661C"/>
    <w:rPr>
      <w:lang w:val="hu-HU"/>
    </w:rPr>
  </w:style>
  <w:style w:type="paragraph" w:styleId="Alcm">
    <w:name w:val="Subtitle"/>
    <w:basedOn w:val="Norml"/>
    <w:link w:val="AlcmChar"/>
    <w:qFormat/>
    <w:rsid w:val="0039661C"/>
    <w:pPr>
      <w:overflowPunct w:val="0"/>
      <w:autoSpaceDN w:val="0"/>
      <w:adjustRightInd w:val="0"/>
      <w:spacing w:line="240" w:lineRule="auto"/>
      <w:ind w:left="567"/>
      <w:jc w:val="center"/>
    </w:pPr>
    <w:rPr>
      <w:rFonts w:ascii="Arial" w:hAnsi="Arial"/>
      <w:b/>
      <w:sz w:val="36"/>
      <w:szCs w:val="20"/>
    </w:rPr>
  </w:style>
  <w:style w:type="character" w:customStyle="1" w:styleId="AlcmChar">
    <w:name w:val="Alcím Char"/>
    <w:link w:val="Alcm"/>
    <w:rsid w:val="0039661C"/>
    <w:rPr>
      <w:rFonts w:ascii="Arial" w:eastAsia="Times New Roman" w:hAnsi="Arial" w:cs="Times New Roman"/>
      <w:b/>
      <w:sz w:val="36"/>
      <w:szCs w:val="20"/>
      <w:lang w:val="hu-HU" w:eastAsia="hu-HU"/>
    </w:rPr>
  </w:style>
  <w:style w:type="paragraph" w:styleId="Szvegtrzs2">
    <w:name w:val="Body Text 2"/>
    <w:basedOn w:val="Norml"/>
    <w:link w:val="Szvegtrzs2Char"/>
    <w:unhideWhenUsed/>
    <w:rsid w:val="0039661C"/>
    <w:pPr>
      <w:spacing w:line="240" w:lineRule="auto"/>
    </w:pPr>
    <w:rPr>
      <w:szCs w:val="20"/>
    </w:rPr>
  </w:style>
  <w:style w:type="character" w:customStyle="1" w:styleId="Szvegtrzs2Char">
    <w:name w:val="Szövegtörzs 2 Char"/>
    <w:link w:val="Szvegtrzs2"/>
    <w:rsid w:val="0039661C"/>
    <w:rPr>
      <w:rFonts w:ascii="Times New Roman" w:eastAsia="Times New Roman" w:hAnsi="Times New Roman" w:cs="Times New Roman"/>
      <w:sz w:val="24"/>
      <w:szCs w:val="20"/>
      <w:lang w:val="hu-HU"/>
    </w:rPr>
  </w:style>
  <w:style w:type="character" w:customStyle="1" w:styleId="Szvegtrzs3Char">
    <w:name w:val="Szövegtörzs 3 Char"/>
    <w:link w:val="Szvegtrzs3"/>
    <w:semiHidden/>
    <w:rsid w:val="0039661C"/>
    <w:rPr>
      <w:rFonts w:ascii="Times New Roman" w:eastAsia="Times New Roman" w:hAnsi="Times New Roman" w:cs="Times New Roman"/>
      <w:b/>
      <w:sz w:val="24"/>
      <w:szCs w:val="20"/>
    </w:rPr>
  </w:style>
  <w:style w:type="paragraph" w:styleId="Szvegtrzs3">
    <w:name w:val="Body Text 3"/>
    <w:basedOn w:val="Norml"/>
    <w:link w:val="Szvegtrzs3Char"/>
    <w:semiHidden/>
    <w:unhideWhenUsed/>
    <w:rsid w:val="0039661C"/>
    <w:pPr>
      <w:spacing w:line="240" w:lineRule="auto"/>
      <w:ind w:right="-2"/>
    </w:pPr>
    <w:rPr>
      <w:b/>
      <w:szCs w:val="20"/>
      <w:lang w:val="x-none" w:eastAsia="x-none"/>
    </w:rPr>
  </w:style>
  <w:style w:type="character" w:customStyle="1" w:styleId="Szvegtrzs3Char1">
    <w:name w:val="Szövegtörzs 3 Char1"/>
    <w:uiPriority w:val="99"/>
    <w:semiHidden/>
    <w:rsid w:val="0039661C"/>
    <w:rPr>
      <w:sz w:val="16"/>
      <w:szCs w:val="16"/>
      <w:lang w:val="hu-HU"/>
    </w:rPr>
  </w:style>
  <w:style w:type="character" w:customStyle="1" w:styleId="Szvegtrzsbehzssal2Char">
    <w:name w:val="Szövegtörzs behúzással 2 Char"/>
    <w:link w:val="Szvegtrzsbehzssal2"/>
    <w:semiHidden/>
    <w:rsid w:val="0039661C"/>
    <w:rPr>
      <w:rFonts w:ascii="Times New Roman" w:eastAsia="Times New Roman" w:hAnsi="Times New Roman" w:cs="Times New Roman"/>
      <w:sz w:val="20"/>
      <w:szCs w:val="20"/>
    </w:rPr>
  </w:style>
  <w:style w:type="paragraph" w:styleId="Szvegtrzsbehzssal2">
    <w:name w:val="Body Text Indent 2"/>
    <w:basedOn w:val="Norml"/>
    <w:link w:val="Szvegtrzsbehzssal2Char"/>
    <w:semiHidden/>
    <w:unhideWhenUsed/>
    <w:rsid w:val="0039661C"/>
    <w:pPr>
      <w:spacing w:after="120" w:line="480" w:lineRule="auto"/>
      <w:ind w:left="283"/>
    </w:pPr>
    <w:rPr>
      <w:sz w:val="20"/>
      <w:szCs w:val="20"/>
      <w:lang w:val="x-none" w:eastAsia="x-none"/>
    </w:rPr>
  </w:style>
  <w:style w:type="character" w:customStyle="1" w:styleId="Szvegtrzsbehzssal2Char1">
    <w:name w:val="Szövegtörzs behúzással 2 Char1"/>
    <w:uiPriority w:val="99"/>
    <w:semiHidden/>
    <w:rsid w:val="0039661C"/>
    <w:rPr>
      <w:lang w:val="hu-HU"/>
    </w:rPr>
  </w:style>
  <w:style w:type="character" w:customStyle="1" w:styleId="Szvegtrzsbehzssal3Char">
    <w:name w:val="Szövegtörzs behúzással 3 Char"/>
    <w:link w:val="Szvegtrzsbehzssal3"/>
    <w:semiHidden/>
    <w:rsid w:val="0039661C"/>
    <w:rPr>
      <w:rFonts w:ascii="Times New Roman" w:eastAsia="Times New Roman" w:hAnsi="Times New Roman" w:cs="Times New Roman"/>
      <w:sz w:val="16"/>
      <w:szCs w:val="16"/>
      <w:lang w:val="hu-HU" w:eastAsia="hu-HU"/>
    </w:rPr>
  </w:style>
  <w:style w:type="paragraph" w:styleId="Szvegtrzsbehzssal3">
    <w:name w:val="Body Text Indent 3"/>
    <w:basedOn w:val="Norml"/>
    <w:link w:val="Szvegtrzsbehzssal3Char"/>
    <w:semiHidden/>
    <w:unhideWhenUsed/>
    <w:rsid w:val="0039661C"/>
    <w:pPr>
      <w:spacing w:after="120" w:line="240" w:lineRule="auto"/>
      <w:ind w:left="283"/>
    </w:pPr>
    <w:rPr>
      <w:sz w:val="16"/>
      <w:szCs w:val="16"/>
    </w:rPr>
  </w:style>
  <w:style w:type="character" w:customStyle="1" w:styleId="Szvegtrzsbehzssal3Char1">
    <w:name w:val="Szövegtörzs behúzással 3 Char1"/>
    <w:uiPriority w:val="99"/>
    <w:semiHidden/>
    <w:rsid w:val="0039661C"/>
    <w:rPr>
      <w:sz w:val="16"/>
      <w:szCs w:val="16"/>
      <w:lang w:val="hu-HU"/>
    </w:rPr>
  </w:style>
  <w:style w:type="character" w:customStyle="1" w:styleId="MegjegyzstrgyaChar">
    <w:name w:val="Megjegyzés tárgya Char"/>
    <w:link w:val="Megjegyzstrgya"/>
    <w:uiPriority w:val="99"/>
    <w:semiHidden/>
    <w:rsid w:val="0039661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9661C"/>
    <w:rPr>
      <w:b/>
      <w:bCs/>
    </w:rPr>
  </w:style>
  <w:style w:type="character" w:customStyle="1" w:styleId="MegjegyzstrgyaChar1">
    <w:name w:val="Megjegyzés tárgya Char1"/>
    <w:uiPriority w:val="99"/>
    <w:semiHidden/>
    <w:rsid w:val="0039661C"/>
    <w:rPr>
      <w:b/>
      <w:bCs/>
      <w:sz w:val="20"/>
      <w:szCs w:val="20"/>
      <w:lang w:val="hu-HU"/>
    </w:rPr>
  </w:style>
  <w:style w:type="character" w:customStyle="1" w:styleId="BuborkszvegChar">
    <w:name w:val="Buborékszöveg Char"/>
    <w:link w:val="Buborkszveg"/>
    <w:uiPriority w:val="99"/>
    <w:semiHidden/>
    <w:rsid w:val="0039661C"/>
    <w:rPr>
      <w:rFonts w:ascii="Tahoma" w:eastAsia="Times New Roman" w:hAnsi="Tahoma" w:cs="Tahoma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9661C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1">
    <w:name w:val="Buborékszöveg Char1"/>
    <w:uiPriority w:val="99"/>
    <w:semiHidden/>
    <w:rsid w:val="0039661C"/>
    <w:rPr>
      <w:rFonts w:ascii="Tahoma" w:hAnsi="Tahoma" w:cs="Tahoma"/>
      <w:sz w:val="16"/>
      <w:szCs w:val="16"/>
      <w:lang w:val="hu-HU"/>
    </w:rPr>
  </w:style>
  <w:style w:type="paragraph" w:styleId="Listaszerbekezds">
    <w:name w:val="List Paragraph"/>
    <w:basedOn w:val="Norml"/>
    <w:qFormat/>
    <w:rsid w:val="0039661C"/>
    <w:pPr>
      <w:spacing w:line="240" w:lineRule="auto"/>
      <w:ind w:left="708"/>
    </w:pPr>
  </w:style>
  <w:style w:type="paragraph" w:customStyle="1" w:styleId="Drer">
    <w:name w:val="Dürer"/>
    <w:basedOn w:val="Norml"/>
    <w:semiHidden/>
    <w:rsid w:val="0039661C"/>
    <w:pPr>
      <w:spacing w:line="240" w:lineRule="auto"/>
    </w:pPr>
    <w:rPr>
      <w:sz w:val="28"/>
    </w:rPr>
  </w:style>
  <w:style w:type="paragraph" w:customStyle="1" w:styleId="Norml1">
    <w:name w:val="Normál1"/>
    <w:basedOn w:val="Norml"/>
    <w:rsid w:val="0039661C"/>
    <w:pPr>
      <w:overflowPunct w:val="0"/>
      <w:spacing w:line="240" w:lineRule="auto"/>
    </w:pPr>
    <w:rPr>
      <w:kern w:val="2"/>
      <w:sz w:val="20"/>
      <w:szCs w:val="20"/>
      <w:lang w:bidi="hu-HU"/>
    </w:rPr>
  </w:style>
  <w:style w:type="character" w:styleId="Lbjegyzet-hivatkozs">
    <w:name w:val="footnote reference"/>
    <w:aliases w:val="Footnote symbol,BVI fnr"/>
    <w:unhideWhenUsed/>
    <w:rsid w:val="0039661C"/>
    <w:rPr>
      <w:vertAlign w:val="superscript"/>
    </w:rPr>
  </w:style>
  <w:style w:type="character" w:customStyle="1" w:styleId="Marker">
    <w:name w:val="Marker"/>
    <w:rsid w:val="0039661C"/>
    <w:rPr>
      <w:color w:val="0000FF"/>
    </w:rPr>
  </w:style>
  <w:style w:type="character" w:customStyle="1" w:styleId="apple-converted-space">
    <w:name w:val="apple-converted-space"/>
    <w:basedOn w:val="Bekezdsalapbettpusa"/>
    <w:rsid w:val="0039661C"/>
  </w:style>
  <w:style w:type="character" w:customStyle="1" w:styleId="bot">
    <w:name w:val="bot"/>
    <w:basedOn w:val="Bekezdsalapbettpusa"/>
    <w:rsid w:val="0039661C"/>
  </w:style>
  <w:style w:type="character" w:styleId="Oldalszm">
    <w:name w:val="page number"/>
    <w:rsid w:val="0039661C"/>
  </w:style>
  <w:style w:type="paragraph" w:customStyle="1" w:styleId="Normal1">
    <w:name w:val="Normal 1"/>
    <w:basedOn w:val="Norml"/>
    <w:rsid w:val="0039661C"/>
    <w:pPr>
      <w:autoSpaceDN w:val="0"/>
      <w:spacing w:after="60" w:line="240" w:lineRule="auto"/>
      <w:ind w:left="425"/>
    </w:pPr>
    <w:rPr>
      <w:szCs w:val="20"/>
    </w:rPr>
  </w:style>
  <w:style w:type="character" w:styleId="Hiperhivatkozs">
    <w:name w:val="Hyperlink"/>
    <w:uiPriority w:val="99"/>
    <w:rsid w:val="0039661C"/>
    <w:rPr>
      <w:color w:val="0000FF"/>
      <w:u w:val="single"/>
    </w:rPr>
  </w:style>
  <w:style w:type="character" w:styleId="Kiemels">
    <w:name w:val="Emphasis"/>
    <w:qFormat/>
    <w:rsid w:val="0039661C"/>
    <w:rPr>
      <w:i/>
      <w:iCs/>
    </w:rPr>
  </w:style>
  <w:style w:type="paragraph" w:customStyle="1" w:styleId="OkeanFelsorolas">
    <w:name w:val="Okean_Felsorolas"/>
    <w:basedOn w:val="Szvegtrzs3"/>
    <w:rsid w:val="0039661C"/>
    <w:pPr>
      <w:tabs>
        <w:tab w:val="num" w:pos="567"/>
      </w:tabs>
      <w:spacing w:after="120"/>
      <w:ind w:left="567" w:right="0" w:hanging="397"/>
    </w:pPr>
    <w:rPr>
      <w:rFonts w:ascii="Arial" w:hAnsi="Arial" w:cs="Arial"/>
      <w:b w:val="0"/>
      <w:sz w:val="22"/>
      <w:lang w:val="hu-HU"/>
    </w:rPr>
  </w:style>
  <w:style w:type="paragraph" w:styleId="Nincstrkz">
    <w:name w:val="No Spacing"/>
    <w:link w:val="NincstrkzChar"/>
    <w:uiPriority w:val="1"/>
    <w:qFormat/>
    <w:rsid w:val="00FD32FB"/>
    <w:rPr>
      <w:rFonts w:ascii="H_Futura Light BT" w:hAnsi="H_Futura Light BT"/>
      <w:sz w:val="24"/>
      <w:szCs w:val="22"/>
      <w:lang w:val="hu-HU" w:eastAsia="en-US"/>
    </w:rPr>
  </w:style>
  <w:style w:type="table" w:styleId="Rcsostblzat">
    <w:name w:val="Table Grid"/>
    <w:basedOn w:val="Normltblzat"/>
    <w:uiPriority w:val="59"/>
    <w:rsid w:val="00EE0C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zvegtrzs21">
    <w:name w:val="Szövegtörzs 21"/>
    <w:basedOn w:val="Norml"/>
    <w:rsid w:val="00420E32"/>
    <w:pPr>
      <w:widowControl/>
      <w:autoSpaceDE/>
      <w:spacing w:line="240" w:lineRule="auto"/>
      <w:ind w:left="1985" w:hanging="284"/>
    </w:pPr>
    <w:rPr>
      <w:sz w:val="26"/>
      <w:szCs w:val="20"/>
      <w:lang w:val="hu-HU" w:eastAsia="ar-SA"/>
    </w:rPr>
  </w:style>
  <w:style w:type="character" w:customStyle="1" w:styleId="Lbjegyzet-karakterek">
    <w:name w:val="Lábjegyzet-karakterek"/>
    <w:rsid w:val="00420E32"/>
    <w:rPr>
      <w:vertAlign w:val="superscript"/>
    </w:rPr>
  </w:style>
  <w:style w:type="character" w:customStyle="1" w:styleId="LbjegyzetszvegChar3">
    <w:name w:val="Lábjegyzetszöveg Char3"/>
    <w:aliases w:val="Lábjegyzetszöveg Char Char,Lábjegyzetszöveg Char1 Char Char1,Lábjegyzetszöveg Char Char Char Char,Footnote Char Char Char Char,Char1 Char Char Char Char,Footnote Char1 Char Char,Char1 Char1 Char Char,Footnote Char Char"/>
    <w:rsid w:val="00420E32"/>
    <w:rPr>
      <w:rFonts w:ascii="Arial" w:hAnsi="Arial"/>
      <w:sz w:val="18"/>
      <w:lang w:eastAsia="ar-SA"/>
    </w:rPr>
  </w:style>
  <w:style w:type="character" w:customStyle="1" w:styleId="WW-Lbjegyzetkarakterek1111111111111">
    <w:name w:val="WW-Lábjegyzet karakterek1111111111111"/>
    <w:rsid w:val="00A64840"/>
    <w:rPr>
      <w:vertAlign w:val="superscript"/>
    </w:rPr>
  </w:style>
  <w:style w:type="character" w:customStyle="1" w:styleId="Lbjegyzet-hivatkozs1">
    <w:name w:val="Lábjegyzet-hivatkozás1"/>
    <w:rsid w:val="00A64840"/>
    <w:rPr>
      <w:vertAlign w:val="superscript"/>
    </w:rPr>
  </w:style>
  <w:style w:type="paragraph" w:customStyle="1" w:styleId="Szvegtrzsbehzssal32">
    <w:name w:val="Szövegtörzs behúzással 32"/>
    <w:basedOn w:val="Norml"/>
    <w:rsid w:val="00F427CC"/>
    <w:pPr>
      <w:widowControl/>
      <w:suppressAutoHyphens w:val="0"/>
      <w:autoSpaceDE/>
      <w:spacing w:line="240" w:lineRule="auto"/>
      <w:ind w:firstLine="4111"/>
    </w:pPr>
    <w:rPr>
      <w:sz w:val="20"/>
      <w:szCs w:val="20"/>
      <w:lang w:val="hu-HU"/>
    </w:rPr>
  </w:style>
  <w:style w:type="character" w:styleId="Jegyzethivatkozs">
    <w:name w:val="annotation reference"/>
    <w:uiPriority w:val="99"/>
    <w:semiHidden/>
    <w:unhideWhenUsed/>
    <w:rsid w:val="00A042C4"/>
    <w:rPr>
      <w:sz w:val="16"/>
      <w:szCs w:val="16"/>
    </w:rPr>
  </w:style>
  <w:style w:type="character" w:customStyle="1" w:styleId="WW8Num1z0">
    <w:name w:val="WW8Num1z0"/>
    <w:rsid w:val="00FD36DF"/>
    <w:rPr>
      <w:rFonts w:ascii="Symbol" w:hAnsi="Symbol" w:cs="OpenSymbol"/>
    </w:rPr>
  </w:style>
  <w:style w:type="character" w:customStyle="1" w:styleId="WW8Num1z1">
    <w:name w:val="WW8Num1z1"/>
    <w:rsid w:val="00FD36DF"/>
    <w:rPr>
      <w:rFonts w:ascii="Courier New" w:hAnsi="Courier New" w:cs="Courier New"/>
    </w:rPr>
  </w:style>
  <w:style w:type="character" w:customStyle="1" w:styleId="WW8Num1z2">
    <w:name w:val="WW8Num1z2"/>
    <w:rsid w:val="00FD36DF"/>
    <w:rPr>
      <w:rFonts w:ascii="Wingdings" w:hAnsi="Wingdings" w:cs="Wingdings"/>
    </w:rPr>
  </w:style>
  <w:style w:type="character" w:customStyle="1" w:styleId="WW8Num2z0">
    <w:name w:val="WW8Num2z0"/>
    <w:rsid w:val="00FD36DF"/>
    <w:rPr>
      <w:rFonts w:ascii="Symbol" w:hAnsi="Symbol" w:cs="Symbol"/>
    </w:rPr>
  </w:style>
  <w:style w:type="character" w:customStyle="1" w:styleId="WW8Num2z1">
    <w:name w:val="WW8Num2z1"/>
    <w:rsid w:val="00FD36DF"/>
    <w:rPr>
      <w:rFonts w:ascii="Courier New" w:hAnsi="Courier New" w:cs="Courier New"/>
    </w:rPr>
  </w:style>
  <w:style w:type="character" w:customStyle="1" w:styleId="WW8Num2z2">
    <w:name w:val="WW8Num2z2"/>
    <w:rsid w:val="00FD36DF"/>
    <w:rPr>
      <w:rFonts w:ascii="Wingdings" w:hAnsi="Wingdings" w:cs="Wingdings"/>
    </w:rPr>
  </w:style>
  <w:style w:type="character" w:customStyle="1" w:styleId="WW8Num3z0">
    <w:name w:val="WW8Num3z0"/>
    <w:rsid w:val="00FD36DF"/>
    <w:rPr>
      <w:rFonts w:ascii="Symbol" w:hAnsi="Symbol" w:cs="OpenSymbol"/>
    </w:rPr>
  </w:style>
  <w:style w:type="character" w:customStyle="1" w:styleId="Absatz-Standardschriftart">
    <w:name w:val="Absatz-Standardschriftart"/>
    <w:rsid w:val="00FD36DF"/>
  </w:style>
  <w:style w:type="character" w:customStyle="1" w:styleId="ListLabel3">
    <w:name w:val="ListLabel 3"/>
    <w:rsid w:val="00FD36DF"/>
    <w:rPr>
      <w:rFonts w:cs="Courier New"/>
    </w:rPr>
  </w:style>
  <w:style w:type="paragraph" w:customStyle="1" w:styleId="Cmsor">
    <w:name w:val="Címsor"/>
    <w:basedOn w:val="Norml"/>
    <w:next w:val="Szvegtrzs"/>
    <w:uiPriority w:val="99"/>
    <w:rsid w:val="00FD36DF"/>
    <w:pPr>
      <w:keepNext/>
      <w:autoSpaceDE/>
      <w:spacing w:before="240" w:after="120" w:line="240" w:lineRule="auto"/>
      <w:jc w:val="left"/>
    </w:pPr>
    <w:rPr>
      <w:rFonts w:ascii="Arial" w:eastAsia="Microsoft YaHei" w:hAnsi="Arial" w:cs="Mangal"/>
      <w:kern w:val="1"/>
      <w:sz w:val="28"/>
      <w:szCs w:val="28"/>
      <w:lang w:val="hu-HU" w:eastAsia="zh-CN" w:bidi="hi-IN"/>
    </w:rPr>
  </w:style>
  <w:style w:type="paragraph" w:styleId="Lista">
    <w:name w:val="List"/>
    <w:basedOn w:val="Szvegtrzs"/>
    <w:rsid w:val="00FD36DF"/>
    <w:pPr>
      <w:autoSpaceDE/>
      <w:spacing w:after="120"/>
      <w:jc w:val="left"/>
    </w:pPr>
    <w:rPr>
      <w:rFonts w:eastAsia="SimSun" w:cs="Mangal"/>
      <w:kern w:val="1"/>
      <w:sz w:val="24"/>
      <w:szCs w:val="24"/>
      <w:lang w:val="hu-HU" w:eastAsia="zh-CN" w:bidi="hi-IN"/>
    </w:rPr>
  </w:style>
  <w:style w:type="paragraph" w:styleId="Kpalrs">
    <w:name w:val="caption"/>
    <w:basedOn w:val="Norml"/>
    <w:qFormat/>
    <w:rsid w:val="00FD36DF"/>
    <w:pPr>
      <w:suppressLineNumbers/>
      <w:autoSpaceDE/>
      <w:spacing w:before="120" w:after="120" w:line="240" w:lineRule="auto"/>
      <w:jc w:val="left"/>
    </w:pPr>
    <w:rPr>
      <w:rFonts w:eastAsia="SimSun" w:cs="Mangal"/>
      <w:i/>
      <w:iCs/>
      <w:kern w:val="1"/>
      <w:lang w:val="hu-HU" w:eastAsia="zh-CN" w:bidi="hi-IN"/>
    </w:rPr>
  </w:style>
  <w:style w:type="paragraph" w:customStyle="1" w:styleId="Trgymutat">
    <w:name w:val="Tárgymutató"/>
    <w:basedOn w:val="Norml"/>
    <w:rsid w:val="00FD36DF"/>
    <w:pPr>
      <w:suppressLineNumbers/>
      <w:autoSpaceDE/>
      <w:spacing w:line="240" w:lineRule="auto"/>
      <w:jc w:val="left"/>
    </w:pPr>
    <w:rPr>
      <w:rFonts w:eastAsia="SimSun" w:cs="Mangal"/>
      <w:kern w:val="1"/>
      <w:lang w:val="hu-HU" w:eastAsia="zh-CN" w:bidi="hi-IN"/>
    </w:rPr>
  </w:style>
  <w:style w:type="paragraph" w:customStyle="1" w:styleId="NormlWeb1">
    <w:name w:val="Normál (Web)1"/>
    <w:basedOn w:val="Norml"/>
    <w:rsid w:val="00FD36DF"/>
    <w:pPr>
      <w:autoSpaceDE/>
      <w:spacing w:before="28" w:after="28" w:line="240" w:lineRule="auto"/>
      <w:jc w:val="left"/>
    </w:pPr>
    <w:rPr>
      <w:rFonts w:eastAsia="SimSun" w:cs="Mangal"/>
      <w:kern w:val="1"/>
      <w:lang w:val="hu-HU" w:eastAsia="zh-CN" w:bidi="hi-IN"/>
    </w:rPr>
  </w:style>
  <w:style w:type="paragraph" w:styleId="Vltozat">
    <w:name w:val="Revision"/>
    <w:hidden/>
    <w:uiPriority w:val="99"/>
    <w:semiHidden/>
    <w:rsid w:val="00FD36DF"/>
    <w:rPr>
      <w:rFonts w:ascii="Times New Roman" w:eastAsia="SimSun" w:hAnsi="Times New Roman" w:cs="Mangal"/>
      <w:kern w:val="1"/>
      <w:sz w:val="24"/>
      <w:szCs w:val="21"/>
      <w:lang w:val="hu-HU" w:eastAsia="zh-CN" w:bidi="hi-IN"/>
    </w:rPr>
  </w:style>
  <w:style w:type="character" w:styleId="Finomkiemels">
    <w:name w:val="Subtle Emphasis"/>
    <w:basedOn w:val="Bekezdsalapbettpusa"/>
    <w:uiPriority w:val="19"/>
    <w:qFormat/>
    <w:rsid w:val="003C4D9C"/>
    <w:rPr>
      <w:i/>
      <w:iCs/>
      <w:color w:val="808080" w:themeColor="text1" w:themeTint="7F"/>
    </w:rPr>
  </w:style>
  <w:style w:type="character" w:styleId="Mrltotthiperhivatkozs">
    <w:name w:val="FollowedHyperlink"/>
    <w:basedOn w:val="Bekezdsalapbettpusa"/>
    <w:uiPriority w:val="99"/>
    <w:unhideWhenUsed/>
    <w:rsid w:val="00101011"/>
    <w:rPr>
      <w:color w:val="800080" w:themeColor="followedHyperlink"/>
      <w:u w:val="single"/>
    </w:rPr>
  </w:style>
  <w:style w:type="character" w:customStyle="1" w:styleId="DefaultTextChar">
    <w:name w:val="Default Text Char"/>
    <w:basedOn w:val="Bekezdsalapbettpusa"/>
    <w:link w:val="DefaultText"/>
    <w:uiPriority w:val="99"/>
    <w:locked/>
    <w:rsid w:val="00647EE3"/>
    <w:rPr>
      <w:sz w:val="24"/>
      <w:szCs w:val="24"/>
      <w:lang w:val="en-US" w:eastAsia="ar-SA"/>
    </w:rPr>
  </w:style>
  <w:style w:type="paragraph" w:customStyle="1" w:styleId="DefaultText">
    <w:name w:val="Default Text"/>
    <w:basedOn w:val="Norml"/>
    <w:link w:val="DefaultTextChar"/>
    <w:uiPriority w:val="99"/>
    <w:rsid w:val="00647EE3"/>
    <w:pPr>
      <w:autoSpaceDE/>
      <w:spacing w:line="240" w:lineRule="auto"/>
      <w:jc w:val="left"/>
    </w:pPr>
    <w:rPr>
      <w:rFonts w:ascii="Calibri" w:eastAsia="Calibri" w:hAnsi="Calibri"/>
      <w:lang w:eastAsia="ar-SA"/>
    </w:rPr>
  </w:style>
  <w:style w:type="paragraph" w:customStyle="1" w:styleId="BodyText32">
    <w:name w:val="Body Text 32"/>
    <w:basedOn w:val="Norml"/>
    <w:uiPriority w:val="99"/>
    <w:rsid w:val="00647EE3"/>
    <w:pPr>
      <w:widowControl/>
      <w:suppressAutoHyphens w:val="0"/>
      <w:autoSpaceDE/>
      <w:spacing w:line="240" w:lineRule="auto"/>
    </w:pPr>
    <w:rPr>
      <w:rFonts w:eastAsia="Calibri"/>
      <w:szCs w:val="20"/>
      <w:lang w:val="en-GB"/>
    </w:rPr>
  </w:style>
  <w:style w:type="paragraph" w:customStyle="1" w:styleId="Szvegtrzs22">
    <w:name w:val="Szövegtörzs 22"/>
    <w:basedOn w:val="Norml"/>
    <w:rsid w:val="001A3D38"/>
    <w:pPr>
      <w:widowControl/>
      <w:autoSpaceDE/>
      <w:spacing w:line="240" w:lineRule="auto"/>
      <w:ind w:left="1985" w:hanging="284"/>
    </w:pPr>
    <w:rPr>
      <w:rFonts w:ascii="Arial" w:hAnsi="Arial"/>
      <w:sz w:val="26"/>
      <w:szCs w:val="20"/>
      <w:lang w:val="hu-HU" w:eastAsia="ar-SA"/>
    </w:rPr>
  </w:style>
  <w:style w:type="character" w:customStyle="1" w:styleId="NincstrkzChar">
    <w:name w:val="Nincs térköz Char"/>
    <w:link w:val="Nincstrkz"/>
    <w:uiPriority w:val="1"/>
    <w:rsid w:val="00DA04AA"/>
    <w:rPr>
      <w:rFonts w:ascii="H_Futura Light BT" w:hAnsi="H_Futura Light BT"/>
      <w:sz w:val="24"/>
      <w:szCs w:val="22"/>
      <w:lang w:val="hu-HU" w:eastAsia="en-US"/>
    </w:rPr>
  </w:style>
  <w:style w:type="numbering" w:customStyle="1" w:styleId="Nemlista1">
    <w:name w:val="Nem lista1"/>
    <w:next w:val="Nemlista"/>
    <w:uiPriority w:val="99"/>
    <w:semiHidden/>
    <w:unhideWhenUsed/>
    <w:rsid w:val="008B5D98"/>
  </w:style>
  <w:style w:type="table" w:customStyle="1" w:styleId="Rcsostblzat1">
    <w:name w:val="Rácsos táblázat1"/>
    <w:basedOn w:val="Normltblzat"/>
    <w:next w:val="Rcsostblzat"/>
    <w:uiPriority w:val="59"/>
    <w:rsid w:val="008B5D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5D9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hu-HU" w:eastAsia="en-US"/>
    </w:rPr>
  </w:style>
  <w:style w:type="table" w:customStyle="1" w:styleId="Rcsostblzat11">
    <w:name w:val="Rácsos táblázat11"/>
    <w:basedOn w:val="Normltblzat"/>
    <w:next w:val="Rcsostblzat"/>
    <w:uiPriority w:val="59"/>
    <w:rsid w:val="008B5D98"/>
    <w:rPr>
      <w:rFonts w:asciiTheme="minorHAnsi" w:eastAsiaTheme="minorHAnsi" w:hAnsiTheme="minorHAnsi" w:cstheme="minorBidi"/>
      <w:sz w:val="22"/>
      <w:szCs w:val="22"/>
      <w:lang w:val="hu-H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">
    <w:name w:val="Rácsos táblázat2"/>
    <w:basedOn w:val="Normltblzat"/>
    <w:next w:val="Rcsostblzat"/>
    <w:uiPriority w:val="59"/>
    <w:rsid w:val="008B5D98"/>
    <w:rPr>
      <w:rFonts w:asciiTheme="minorHAnsi" w:eastAsiaTheme="minorHAnsi" w:hAnsiTheme="minorHAnsi" w:cstheme="minorBidi"/>
      <w:sz w:val="22"/>
      <w:szCs w:val="22"/>
      <w:lang w:val="hu-H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rtalomjegyzkcmsora">
    <w:name w:val="TOC Heading"/>
    <w:basedOn w:val="Cmsor1"/>
    <w:next w:val="Norml"/>
    <w:uiPriority w:val="39"/>
    <w:unhideWhenUsed/>
    <w:qFormat/>
    <w:rsid w:val="00D42B2D"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D42B2D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D42B2D"/>
    <w:pPr>
      <w:spacing w:after="100"/>
      <w:ind w:left="240"/>
    </w:pPr>
  </w:style>
  <w:style w:type="paragraph" w:styleId="TJ3">
    <w:name w:val="toc 3"/>
    <w:basedOn w:val="Norml"/>
    <w:next w:val="Norml"/>
    <w:autoRedefine/>
    <w:uiPriority w:val="39"/>
    <w:unhideWhenUsed/>
    <w:rsid w:val="00D42B2D"/>
    <w:pPr>
      <w:spacing w:after="100"/>
      <w:ind w:left="480"/>
    </w:pPr>
  </w:style>
  <w:style w:type="numbering" w:customStyle="1" w:styleId="Nemlista2">
    <w:name w:val="Nem lista2"/>
    <w:next w:val="Nemlista"/>
    <w:uiPriority w:val="99"/>
    <w:semiHidden/>
    <w:unhideWhenUsed/>
    <w:rsid w:val="002A7D76"/>
  </w:style>
  <w:style w:type="table" w:customStyle="1" w:styleId="Rcsostblzat3">
    <w:name w:val="Rácsos táblázat3"/>
    <w:basedOn w:val="Normltblzat"/>
    <w:next w:val="Rcsostblzat"/>
    <w:uiPriority w:val="59"/>
    <w:rsid w:val="00E510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basedOn w:val="Normltblzat"/>
    <w:next w:val="Rcsostblzat"/>
    <w:uiPriority w:val="59"/>
    <w:rsid w:val="006A7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unkafelugyeleti-foo@ngm.gov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8A762-F966-4957-B14E-37EAF36A3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40</Pages>
  <Words>6489</Words>
  <Characters>44776</Characters>
  <Application>Microsoft Office Word</Application>
  <DocSecurity>0</DocSecurity>
  <Lines>373</Lines>
  <Paragraphs>102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51163</CharactersWithSpaces>
  <SharedDoc>false</SharedDoc>
  <HLinks>
    <vt:vector size="66" baseType="variant">
      <vt:variant>
        <vt:i4>4587572</vt:i4>
      </vt:variant>
      <vt:variant>
        <vt:i4>30</vt:i4>
      </vt:variant>
      <vt:variant>
        <vt:i4>0</vt:i4>
      </vt:variant>
      <vt:variant>
        <vt:i4>5</vt:i4>
      </vt:variant>
      <vt:variant>
        <vt:lpwstr>mailto:CERN@WIGNER</vt:lpwstr>
      </vt:variant>
      <vt:variant>
        <vt:lpwstr/>
      </vt:variant>
      <vt:variant>
        <vt:i4>3866634</vt:i4>
      </vt:variant>
      <vt:variant>
        <vt:i4>27</vt:i4>
      </vt:variant>
      <vt:variant>
        <vt:i4>0</vt:i4>
      </vt:variant>
      <vt:variant>
        <vt:i4>5</vt:i4>
      </vt:variant>
      <vt:variant>
        <vt:lpwstr>mailto:bbk@mbfh.hu</vt:lpwstr>
      </vt:variant>
      <vt:variant>
        <vt:lpwstr/>
      </vt:variant>
      <vt:variant>
        <vt:i4>5963864</vt:i4>
      </vt:variant>
      <vt:variant>
        <vt:i4>24</vt:i4>
      </vt:variant>
      <vt:variant>
        <vt:i4>0</vt:i4>
      </vt:variant>
      <vt:variant>
        <vt:i4>5</vt:i4>
      </vt:variant>
      <vt:variant>
        <vt:lpwstr>http://www.mbfh.hu/home/html/index.asp?msid=1&amp;sid=0&amp;HKL=183&amp;lng=1</vt:lpwstr>
      </vt:variant>
      <vt:variant>
        <vt:lpwstr/>
      </vt:variant>
      <vt:variant>
        <vt:i4>3407873</vt:i4>
      </vt:variant>
      <vt:variant>
        <vt:i4>21</vt:i4>
      </vt:variant>
      <vt:variant>
        <vt:i4>0</vt:i4>
      </vt:variant>
      <vt:variant>
        <vt:i4>5</vt:i4>
      </vt:variant>
      <vt:variant>
        <vt:lpwstr>mailto:hivatal@mbfh.hu</vt:lpwstr>
      </vt:variant>
      <vt:variant>
        <vt:lpwstr/>
      </vt:variant>
      <vt:variant>
        <vt:i4>1769599</vt:i4>
      </vt:variant>
      <vt:variant>
        <vt:i4>18</vt:i4>
      </vt:variant>
      <vt:variant>
        <vt:i4>0</vt:i4>
      </vt:variant>
      <vt:variant>
        <vt:i4>5</vt:i4>
      </vt:variant>
      <vt:variant>
        <vt:lpwstr>mailto:budapestfv-kh-mmszsz@ommf.gov.hu</vt:lpwstr>
      </vt:variant>
      <vt:variant>
        <vt:lpwstr/>
      </vt:variant>
      <vt:variant>
        <vt:i4>6881357</vt:i4>
      </vt:variant>
      <vt:variant>
        <vt:i4>15</vt:i4>
      </vt:variant>
      <vt:variant>
        <vt:i4>0</vt:i4>
      </vt:variant>
      <vt:variant>
        <vt:i4>5</vt:i4>
      </vt:variant>
      <vt:variant>
        <vt:lpwstr>mailto:budapestfv-kh-mmszsz-mu@ommf.gov.hu</vt:lpwstr>
      </vt:variant>
      <vt:variant>
        <vt:lpwstr/>
      </vt:variant>
      <vt:variant>
        <vt:i4>1769599</vt:i4>
      </vt:variant>
      <vt:variant>
        <vt:i4>12</vt:i4>
      </vt:variant>
      <vt:variant>
        <vt:i4>0</vt:i4>
      </vt:variant>
      <vt:variant>
        <vt:i4>5</vt:i4>
      </vt:variant>
      <vt:variant>
        <vt:lpwstr>mailto:budapestfv-kh-mmszsz@ommf.gov.hu</vt:lpwstr>
      </vt:variant>
      <vt:variant>
        <vt:lpwstr/>
      </vt:variant>
      <vt:variant>
        <vt:i4>6881357</vt:i4>
      </vt:variant>
      <vt:variant>
        <vt:i4>9</vt:i4>
      </vt:variant>
      <vt:variant>
        <vt:i4>0</vt:i4>
      </vt:variant>
      <vt:variant>
        <vt:i4>5</vt:i4>
      </vt:variant>
      <vt:variant>
        <vt:lpwstr>mailto:budapestfv-kh-mmszsz-mu@ommf.gov.hu</vt:lpwstr>
      </vt:variant>
      <vt:variant>
        <vt:lpwstr/>
      </vt:variant>
      <vt:variant>
        <vt:i4>1769599</vt:i4>
      </vt:variant>
      <vt:variant>
        <vt:i4>6</vt:i4>
      </vt:variant>
      <vt:variant>
        <vt:i4>0</vt:i4>
      </vt:variant>
      <vt:variant>
        <vt:i4>5</vt:i4>
      </vt:variant>
      <vt:variant>
        <vt:lpwstr>mailto:budapestfv-kh-mmszsz@ommf.gov.hu</vt:lpwstr>
      </vt:variant>
      <vt:variant>
        <vt:lpwstr/>
      </vt:variant>
      <vt:variant>
        <vt:i4>6946893</vt:i4>
      </vt:variant>
      <vt:variant>
        <vt:i4>3</vt:i4>
      </vt:variant>
      <vt:variant>
        <vt:i4>0</vt:i4>
      </vt:variant>
      <vt:variant>
        <vt:i4>5</vt:i4>
      </vt:variant>
      <vt:variant>
        <vt:lpwstr>mailto:budapestfv-kh-mmszsz-mv@ommf.gov.hu</vt:lpwstr>
      </vt:variant>
      <vt:variant>
        <vt:lpwstr/>
      </vt:variant>
      <vt:variant>
        <vt:i4>983145</vt:i4>
      </vt:variant>
      <vt:variant>
        <vt:i4>0</vt:i4>
      </vt:variant>
      <vt:variant>
        <vt:i4>0</vt:i4>
      </vt:variant>
      <vt:variant>
        <vt:i4>5</vt:i4>
      </vt:variant>
      <vt:variant>
        <vt:lpwstr>mailto:titkarsag@ommf.gov.hu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Kozma Róbert</dc:creator>
  <cp:lastModifiedBy>Kozma Róbert</cp:lastModifiedBy>
  <cp:revision>30</cp:revision>
  <cp:lastPrinted>2017-01-06T09:09:00Z</cp:lastPrinted>
  <dcterms:created xsi:type="dcterms:W3CDTF">2016-11-28T10:32:00Z</dcterms:created>
  <dcterms:modified xsi:type="dcterms:W3CDTF">2017-04-20T20:00:00Z</dcterms:modified>
</cp:coreProperties>
</file>